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0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45"/>
        <w:gridCol w:w="5953"/>
      </w:tblGrid>
      <w:tr w:rsidR="001C305E" w:rsidRPr="009950F0" w:rsidTr="00957116">
        <w:tc>
          <w:tcPr>
            <w:tcW w:w="4145" w:type="dxa"/>
          </w:tcPr>
          <w:p w:rsidR="001C305E" w:rsidRDefault="007D032D" w:rsidP="00B23B0F">
            <w:pPr>
              <w:jc w:val="center"/>
              <w:rPr>
                <w:sz w:val="26"/>
              </w:rPr>
            </w:pPr>
            <w:r>
              <w:rPr>
                <w:sz w:val="26"/>
              </w:rPr>
              <w:t>SỞ NÔNG NGHIỆP VÀ PTNT</w:t>
            </w:r>
          </w:p>
        </w:tc>
        <w:tc>
          <w:tcPr>
            <w:tcW w:w="5953" w:type="dxa"/>
          </w:tcPr>
          <w:p w:rsidR="001C305E" w:rsidRPr="009950F0" w:rsidRDefault="00C1627B" w:rsidP="00022C8B">
            <w:pPr>
              <w:jc w:val="center"/>
              <w:rPr>
                <w:b/>
                <w:sz w:val="26"/>
              </w:rPr>
            </w:pPr>
            <w:r>
              <w:rPr>
                <w:b/>
                <w:noProof/>
                <w:sz w:val="26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C686FF" wp14:editId="65359EA1">
                      <wp:simplePos x="0" y="0"/>
                      <wp:positionH relativeFrom="column">
                        <wp:posOffset>3076576</wp:posOffset>
                      </wp:positionH>
                      <wp:positionV relativeFrom="paragraph">
                        <wp:posOffset>-429260</wp:posOffset>
                      </wp:positionV>
                      <wp:extent cx="742950" cy="294004"/>
                      <wp:effectExtent l="0" t="0" r="19050" b="11430"/>
                      <wp:wrapNone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2940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39F3" w:rsidRDefault="00754B64" w:rsidP="00DB39F3">
                                  <w:pPr>
                                    <w:jc w:val="center"/>
                                  </w:pPr>
                                  <w:r>
                                    <w:t>Mẩu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left:0;text-align:left;margin-left:242.25pt;margin-top:-33.8pt;width:58.5pt;height:2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">
                      <v:textbox>
                        <w:txbxContent>
                          <w:p w:rsidR="00DB39F3" w:rsidRDefault="00754B64" w:rsidP="00DB39F3">
                            <w:pPr>
                              <w:jc w:val="center"/>
                            </w:pPr>
                            <w:r>
                              <w:t>Mẩu 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C305E" w:rsidRPr="009950F0">
              <w:rPr>
                <w:b/>
                <w:sz w:val="26"/>
              </w:rPr>
              <w:t>CỘNG H</w:t>
            </w:r>
            <w:r w:rsidR="00022C8B">
              <w:rPr>
                <w:b/>
                <w:sz w:val="26"/>
              </w:rPr>
              <w:t>OÀ</w:t>
            </w:r>
            <w:r w:rsidR="001C305E" w:rsidRPr="009950F0">
              <w:rPr>
                <w:b/>
                <w:sz w:val="26"/>
              </w:rPr>
              <w:t xml:space="preserve"> XÃ HỘI CHỦ NGHĨA VIỆT NAM</w:t>
            </w:r>
          </w:p>
        </w:tc>
      </w:tr>
      <w:tr w:rsidR="001C305E" w:rsidRPr="009950F0" w:rsidTr="00957116">
        <w:tc>
          <w:tcPr>
            <w:tcW w:w="4145" w:type="dxa"/>
          </w:tcPr>
          <w:p w:rsidR="001C305E" w:rsidRPr="006E7079" w:rsidRDefault="00366445" w:rsidP="00957116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VĂN PHÒNG SỞ</w:t>
            </w:r>
            <w:r w:rsidR="00822DA0">
              <w:rPr>
                <w:b/>
                <w:sz w:val="26"/>
              </w:rPr>
              <w:t xml:space="preserve"> </w:t>
            </w:r>
          </w:p>
        </w:tc>
        <w:tc>
          <w:tcPr>
            <w:tcW w:w="5953" w:type="dxa"/>
          </w:tcPr>
          <w:p w:rsidR="001C305E" w:rsidRPr="009950F0" w:rsidRDefault="001C305E" w:rsidP="00B23B0F">
            <w:pPr>
              <w:jc w:val="center"/>
              <w:rPr>
                <w:b/>
                <w:sz w:val="26"/>
              </w:rPr>
            </w:pPr>
            <w:r w:rsidRPr="009950F0">
              <w:rPr>
                <w:b/>
                <w:sz w:val="26"/>
              </w:rPr>
              <w:t>Ðộc lập - Tự do - Hạnh phúc</w:t>
            </w:r>
          </w:p>
        </w:tc>
      </w:tr>
      <w:tr w:rsidR="001C305E" w:rsidRPr="009950F0" w:rsidTr="00957116">
        <w:tc>
          <w:tcPr>
            <w:tcW w:w="4145" w:type="dxa"/>
          </w:tcPr>
          <w:p w:rsidR="001C305E" w:rsidRPr="009950F0" w:rsidRDefault="00C1627B" w:rsidP="00B23B0F">
            <w:pPr>
              <w:jc w:val="center"/>
              <w:rPr>
                <w:b/>
                <w:sz w:val="26"/>
                <w:vertAlign w:val="superscript"/>
              </w:rPr>
            </w:pPr>
            <w:r>
              <w:rPr>
                <w:b/>
                <w:noProof/>
                <w:sz w:val="26"/>
                <w:vertAlign w:val="superscript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1376F4" wp14:editId="66C76121">
                      <wp:simplePos x="0" y="0"/>
                      <wp:positionH relativeFrom="column">
                        <wp:posOffset>1061085</wp:posOffset>
                      </wp:positionH>
                      <wp:positionV relativeFrom="paragraph">
                        <wp:posOffset>52705</wp:posOffset>
                      </wp:positionV>
                      <wp:extent cx="371475" cy="0"/>
                      <wp:effectExtent l="0" t="0" r="9525" b="1905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14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83.55pt;margin-top:4.15pt;width:29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"/>
                  </w:pict>
                </mc:Fallback>
              </mc:AlternateContent>
            </w:r>
          </w:p>
        </w:tc>
        <w:tc>
          <w:tcPr>
            <w:tcW w:w="5953" w:type="dxa"/>
          </w:tcPr>
          <w:p w:rsidR="001C305E" w:rsidRPr="009950F0" w:rsidRDefault="00C1627B" w:rsidP="00B23B0F">
            <w:pPr>
              <w:jc w:val="center"/>
              <w:rPr>
                <w:b/>
                <w:sz w:val="26"/>
                <w:vertAlign w:val="superscript"/>
              </w:rPr>
            </w:pPr>
            <w:r>
              <w:rPr>
                <w:b/>
                <w:noProof/>
                <w:sz w:val="26"/>
                <w:vertAlign w:val="superscript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E61DD0" wp14:editId="5C125A7A">
                      <wp:simplePos x="0" y="0"/>
                      <wp:positionH relativeFrom="column">
                        <wp:posOffset>938530</wp:posOffset>
                      </wp:positionH>
                      <wp:positionV relativeFrom="paragraph">
                        <wp:posOffset>43180</wp:posOffset>
                      </wp:positionV>
                      <wp:extent cx="1914525" cy="0"/>
                      <wp:effectExtent l="5080" t="5080" r="13970" b="1397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14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81C6C5F" id="AutoShape 4" o:spid="_x0000_s1026" type="#_x0000_t32" style="position:absolute;margin-left:73.9pt;margin-top:3.4pt;width:150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"/>
                  </w:pict>
                </mc:Fallback>
              </mc:AlternateContent>
            </w:r>
          </w:p>
        </w:tc>
      </w:tr>
    </w:tbl>
    <w:p w:rsidR="001C305E" w:rsidRDefault="001C305E" w:rsidP="001C305E"/>
    <w:p w:rsidR="001C305E" w:rsidRPr="00687185" w:rsidRDefault="001C305E" w:rsidP="001C305E">
      <w:pPr>
        <w:jc w:val="center"/>
        <w:rPr>
          <w:b/>
          <w:sz w:val="28"/>
          <w:szCs w:val="28"/>
        </w:rPr>
      </w:pPr>
      <w:r w:rsidRPr="00687185">
        <w:rPr>
          <w:b/>
          <w:sz w:val="28"/>
          <w:szCs w:val="28"/>
        </w:rPr>
        <w:t>PHIẾU TRÌNH GIẢI QUYẾT CÔNG VIỆC</w:t>
      </w:r>
    </w:p>
    <w:p w:rsidR="0062418E" w:rsidRPr="00D61128" w:rsidRDefault="00C1627B" w:rsidP="00D61128">
      <w:pPr>
        <w:spacing w:before="120"/>
        <w:jc w:val="center"/>
        <w:rPr>
          <w:b/>
          <w:sz w:val="20"/>
          <w:vertAlign w:val="superscript"/>
        </w:rPr>
      </w:pPr>
      <w:r>
        <w:rPr>
          <w:b/>
          <w:noProof/>
          <w:sz w:val="20"/>
          <w:vertAlign w:val="superscript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B64EC2" wp14:editId="39F83820">
                <wp:simplePos x="0" y="0"/>
                <wp:positionH relativeFrom="column">
                  <wp:posOffset>2378075</wp:posOffset>
                </wp:positionH>
                <wp:positionV relativeFrom="paragraph">
                  <wp:posOffset>2743</wp:posOffset>
                </wp:positionV>
                <wp:extent cx="857250" cy="0"/>
                <wp:effectExtent l="0" t="0" r="1905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0ED4A3" id="AutoShape 2" o:spid="_x0000_s1026" type="#_x0000_t32" style="position:absolute;margin-left:187.25pt;margin-top:.2pt;width:67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"/>
            </w:pict>
          </mc:Fallback>
        </mc:AlternateConten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19"/>
      </w:tblGrid>
      <w:tr w:rsidR="0062418E" w:rsidTr="0062418E">
        <w:tc>
          <w:tcPr>
            <w:tcW w:w="3261" w:type="dxa"/>
          </w:tcPr>
          <w:p w:rsidR="0062418E" w:rsidRDefault="0062418E" w:rsidP="00957116">
            <w:pPr>
              <w:ind w:left="720" w:firstLine="131"/>
              <w:jc w:val="right"/>
              <w:rPr>
                <w:b/>
                <w:sz w:val="28"/>
                <w:szCs w:val="28"/>
              </w:rPr>
            </w:pPr>
            <w:r w:rsidRPr="0062418E">
              <w:rPr>
                <w:b/>
                <w:sz w:val="28"/>
                <w:szCs w:val="28"/>
              </w:rPr>
              <w:t xml:space="preserve">Kính trình: </w:t>
            </w:r>
          </w:p>
        </w:tc>
        <w:tc>
          <w:tcPr>
            <w:tcW w:w="5919" w:type="dxa"/>
          </w:tcPr>
          <w:p w:rsidR="00C475B5" w:rsidRPr="007E4EE7" w:rsidRDefault="00677807" w:rsidP="007E4E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E4EE7" w:rsidRPr="007E4EE7">
              <w:rPr>
                <w:bCs/>
                <w:sz w:val="28"/>
                <w:szCs w:val="28"/>
              </w:rPr>
              <w:t xml:space="preserve">Giám </w:t>
            </w:r>
            <w:r w:rsidR="006D4EF9" w:rsidRPr="007E4EE7">
              <w:rPr>
                <w:sz w:val="28"/>
                <w:szCs w:val="28"/>
              </w:rPr>
              <w:t>đốc</w:t>
            </w:r>
            <w:r>
              <w:rPr>
                <w:sz w:val="28"/>
                <w:szCs w:val="28"/>
              </w:rPr>
              <w:t xml:space="preserve"> Nguyễn Phước Thiện</w:t>
            </w:r>
            <w:r w:rsidR="00C475B5" w:rsidRPr="007E4EE7">
              <w:rPr>
                <w:sz w:val="28"/>
                <w:szCs w:val="28"/>
              </w:rPr>
              <w:t>;</w:t>
            </w:r>
          </w:p>
          <w:p w:rsidR="0062418E" w:rsidRPr="00BD7E51" w:rsidRDefault="003E0255" w:rsidP="003B0E0F">
            <w:pPr>
              <w:rPr>
                <w:sz w:val="28"/>
                <w:szCs w:val="28"/>
              </w:rPr>
            </w:pPr>
            <w:r w:rsidRPr="007E4EE7">
              <w:rPr>
                <w:sz w:val="28"/>
                <w:szCs w:val="28"/>
              </w:rPr>
              <w:t xml:space="preserve">- </w:t>
            </w:r>
            <w:r w:rsidR="00412ADC" w:rsidRPr="007E4EE7">
              <w:rPr>
                <w:sz w:val="28"/>
                <w:szCs w:val="28"/>
              </w:rPr>
              <w:t>Chánh Văn phòng Sở.</w:t>
            </w:r>
          </w:p>
        </w:tc>
      </w:tr>
    </w:tbl>
    <w:p w:rsidR="002A366C" w:rsidRDefault="002A366C" w:rsidP="002A366C">
      <w:pPr>
        <w:tabs>
          <w:tab w:val="left" w:pos="2535"/>
        </w:tabs>
        <w:rPr>
          <w:b/>
          <w:sz w:val="28"/>
          <w:szCs w:val="28"/>
        </w:rPr>
      </w:pPr>
    </w:p>
    <w:p w:rsidR="00165EFB" w:rsidRPr="00165EFB" w:rsidRDefault="00DD49AC" w:rsidP="00165EFB">
      <w:pPr>
        <w:spacing w:before="120" w:after="120"/>
        <w:ind w:firstLine="567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A366C">
        <w:rPr>
          <w:b/>
          <w:sz w:val="28"/>
          <w:szCs w:val="28"/>
        </w:rPr>
        <w:t xml:space="preserve"> </w:t>
      </w:r>
      <w:r w:rsidR="00C20407">
        <w:rPr>
          <w:b/>
          <w:sz w:val="28"/>
          <w:szCs w:val="28"/>
        </w:rPr>
        <w:t xml:space="preserve">1. </w:t>
      </w:r>
      <w:r w:rsidR="001C305E" w:rsidRPr="00C20407">
        <w:rPr>
          <w:b/>
          <w:sz w:val="28"/>
          <w:szCs w:val="28"/>
        </w:rPr>
        <w:t>Nội dung</w:t>
      </w:r>
      <w:r w:rsidR="001C305E" w:rsidRPr="00165EFB">
        <w:rPr>
          <w:sz w:val="28"/>
          <w:szCs w:val="28"/>
        </w:rPr>
        <w:t>:</w:t>
      </w:r>
      <w:r w:rsidR="00C20407" w:rsidRPr="00165E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C1599">
        <w:rPr>
          <w:sz w:val="28"/>
          <w:szCs w:val="28"/>
        </w:rPr>
        <w:t>Thực hiện Công văn số 299</w:t>
      </w:r>
      <w:r w:rsidR="006B2227" w:rsidRPr="00602191">
        <w:rPr>
          <w:sz w:val="28"/>
          <w:szCs w:val="28"/>
        </w:rPr>
        <w:t xml:space="preserve">/UBND-THVX ngày </w:t>
      </w:r>
      <w:r w:rsidR="00CC1599">
        <w:rPr>
          <w:sz w:val="28"/>
          <w:szCs w:val="28"/>
        </w:rPr>
        <w:t>30</w:t>
      </w:r>
      <w:r w:rsidR="006B2227" w:rsidRPr="00602191">
        <w:rPr>
          <w:sz w:val="28"/>
          <w:szCs w:val="28"/>
        </w:rPr>
        <w:t xml:space="preserve"> tháng 6 năm 2021 của Ủy ban nhân dân Tỉnh </w:t>
      </w:r>
      <w:r w:rsidR="00CC1599" w:rsidRPr="00602191">
        <w:rPr>
          <w:sz w:val="28"/>
          <w:szCs w:val="28"/>
        </w:rPr>
        <w:t>về việc</w:t>
      </w:r>
      <w:r w:rsidR="00CC1599">
        <w:rPr>
          <w:sz w:val="28"/>
          <w:szCs w:val="28"/>
        </w:rPr>
        <w:t xml:space="preserve"> huy động mọi nguồn lực phục vụ công tác phòng, chống</w:t>
      </w:r>
      <w:r w:rsidR="00CC1599" w:rsidRPr="00602191">
        <w:rPr>
          <w:sz w:val="28"/>
          <w:szCs w:val="28"/>
        </w:rPr>
        <w:t xml:space="preserve"> dịch COVID-19</w:t>
      </w:r>
      <w:r w:rsidR="00CC1599">
        <w:rPr>
          <w:sz w:val="28"/>
          <w:szCs w:val="28"/>
        </w:rPr>
        <w:t xml:space="preserve"> và </w:t>
      </w:r>
      <w:r w:rsidR="00CC1599" w:rsidRPr="00602191">
        <w:rPr>
          <w:sz w:val="28"/>
          <w:szCs w:val="28"/>
        </w:rPr>
        <w:t xml:space="preserve">Công văn số </w:t>
      </w:r>
      <w:r w:rsidR="00CC1599">
        <w:rPr>
          <w:sz w:val="28"/>
          <w:szCs w:val="28"/>
        </w:rPr>
        <w:t>671</w:t>
      </w:r>
      <w:r w:rsidR="00CC1599" w:rsidRPr="00602191">
        <w:rPr>
          <w:sz w:val="28"/>
          <w:szCs w:val="28"/>
        </w:rPr>
        <w:t>/UBND-</w:t>
      </w:r>
      <w:r w:rsidR="00CC1599">
        <w:rPr>
          <w:sz w:val="28"/>
          <w:szCs w:val="28"/>
        </w:rPr>
        <w:t>HC</w:t>
      </w:r>
      <w:r w:rsidR="00CC1599" w:rsidRPr="00602191">
        <w:rPr>
          <w:sz w:val="28"/>
          <w:szCs w:val="28"/>
        </w:rPr>
        <w:t xml:space="preserve"> ngày </w:t>
      </w:r>
      <w:r w:rsidR="00CC1599">
        <w:rPr>
          <w:sz w:val="28"/>
          <w:szCs w:val="28"/>
        </w:rPr>
        <w:t>01</w:t>
      </w:r>
      <w:r w:rsidR="00CC1599" w:rsidRPr="00602191">
        <w:rPr>
          <w:sz w:val="28"/>
          <w:szCs w:val="28"/>
        </w:rPr>
        <w:t xml:space="preserve"> tháng </w:t>
      </w:r>
      <w:r w:rsidR="00CC1599">
        <w:rPr>
          <w:sz w:val="28"/>
          <w:szCs w:val="28"/>
        </w:rPr>
        <w:t>7</w:t>
      </w:r>
      <w:r w:rsidR="00CC1599" w:rsidRPr="00602191">
        <w:rPr>
          <w:sz w:val="28"/>
          <w:szCs w:val="28"/>
        </w:rPr>
        <w:t xml:space="preserve"> năm 2021 của Ủy ban nhân dân </w:t>
      </w:r>
      <w:r w:rsidR="00CC1599">
        <w:rPr>
          <w:sz w:val="28"/>
          <w:szCs w:val="28"/>
        </w:rPr>
        <w:t>thành phố Sa Đéc</w:t>
      </w:r>
      <w:r w:rsidR="00CC1599" w:rsidRPr="00602191">
        <w:rPr>
          <w:sz w:val="28"/>
          <w:szCs w:val="28"/>
        </w:rPr>
        <w:t xml:space="preserve"> về việc</w:t>
      </w:r>
      <w:r w:rsidR="00CC1599">
        <w:rPr>
          <w:sz w:val="28"/>
          <w:szCs w:val="28"/>
        </w:rPr>
        <w:t xml:space="preserve"> huy động mọi nguồn lực phục vụ công tác phòng, chống</w:t>
      </w:r>
      <w:r w:rsidR="00CC1599" w:rsidRPr="00602191">
        <w:rPr>
          <w:sz w:val="28"/>
          <w:szCs w:val="28"/>
        </w:rPr>
        <w:t xml:space="preserve"> dịch COVID-19</w:t>
      </w:r>
    </w:p>
    <w:p w:rsidR="00432077" w:rsidRPr="00AD5CFF" w:rsidRDefault="00C7566D" w:rsidP="00080696">
      <w:pPr>
        <w:spacing w:line="276" w:lineRule="auto"/>
        <w:ind w:firstLine="720"/>
        <w:rPr>
          <w:rFonts w:eastAsia="Calibri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2. Đơn vị: </w:t>
      </w:r>
      <w:r w:rsidR="00AD5CFF" w:rsidRPr="00AD5CFF">
        <w:rPr>
          <w:sz w:val="28"/>
          <w:szCs w:val="28"/>
        </w:rPr>
        <w:t>Sở Nông nghiệp và PTNT</w:t>
      </w:r>
    </w:p>
    <w:p w:rsidR="00FD1AD1" w:rsidRPr="007109C3" w:rsidRDefault="00FD1AD1" w:rsidP="00080696">
      <w:pPr>
        <w:tabs>
          <w:tab w:val="right" w:leader="dot" w:pos="9072"/>
        </w:tabs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7109C3">
        <w:rPr>
          <w:b/>
          <w:sz w:val="28"/>
          <w:szCs w:val="28"/>
        </w:rPr>
        <w:t>. Thời hạn giải quyết:</w:t>
      </w:r>
      <w:r w:rsidR="00C20407">
        <w:rPr>
          <w:sz w:val="28"/>
          <w:szCs w:val="28"/>
        </w:rPr>
        <w:t xml:space="preserve"> </w:t>
      </w:r>
      <w:r w:rsidR="003B0E0F">
        <w:rPr>
          <w:sz w:val="28"/>
          <w:szCs w:val="28"/>
        </w:rPr>
        <w:t xml:space="preserve"> </w:t>
      </w:r>
    </w:p>
    <w:p w:rsidR="00C7670A" w:rsidRDefault="00C7670A" w:rsidP="00080696">
      <w:pPr>
        <w:tabs>
          <w:tab w:val="right" w:leader="dot" w:pos="9072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 Độ khẩn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126"/>
        <w:gridCol w:w="2410"/>
        <w:gridCol w:w="2268"/>
      </w:tblGrid>
      <w:tr w:rsidR="00C7670A" w:rsidTr="00EE677F">
        <w:tc>
          <w:tcPr>
            <w:tcW w:w="2552" w:type="dxa"/>
            <w:vAlign w:val="center"/>
          </w:tcPr>
          <w:p w:rsidR="00C7670A" w:rsidRDefault="00C7670A" w:rsidP="00080696">
            <w:pPr>
              <w:tabs>
                <w:tab w:val="right" w:leader="dot" w:pos="907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Bình thường  </w:t>
            </w:r>
            <w:r w:rsidRPr="00EE677F">
              <w:rPr>
                <w:sz w:val="30"/>
                <w:szCs w:val="30"/>
              </w:rPr>
              <w:sym w:font="Wingdings 2" w:char="F0A3"/>
            </w:r>
          </w:p>
        </w:tc>
        <w:tc>
          <w:tcPr>
            <w:tcW w:w="2126" w:type="dxa"/>
            <w:vAlign w:val="center"/>
          </w:tcPr>
          <w:p w:rsidR="00C7670A" w:rsidRDefault="00C7670A" w:rsidP="00080696">
            <w:pPr>
              <w:tabs>
                <w:tab w:val="right" w:leader="dot" w:pos="907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Khẩn  </w:t>
            </w:r>
            <w:r w:rsidRPr="00EE677F">
              <w:rPr>
                <w:sz w:val="30"/>
                <w:szCs w:val="30"/>
              </w:rPr>
              <w:sym w:font="Wingdings 2" w:char="F0A3"/>
            </w:r>
          </w:p>
        </w:tc>
        <w:tc>
          <w:tcPr>
            <w:tcW w:w="2410" w:type="dxa"/>
            <w:vAlign w:val="center"/>
          </w:tcPr>
          <w:p w:rsidR="00C7670A" w:rsidRDefault="00C7670A" w:rsidP="00080696">
            <w:pPr>
              <w:tabs>
                <w:tab w:val="right" w:leader="dot" w:pos="907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Thượng khẩn  </w:t>
            </w:r>
            <w:r w:rsidRPr="00EE677F">
              <w:rPr>
                <w:sz w:val="30"/>
                <w:szCs w:val="30"/>
              </w:rPr>
              <w:sym w:font="Wingdings 2" w:char="F0A3"/>
            </w:r>
          </w:p>
        </w:tc>
        <w:tc>
          <w:tcPr>
            <w:tcW w:w="2268" w:type="dxa"/>
            <w:vAlign w:val="center"/>
          </w:tcPr>
          <w:p w:rsidR="00C7670A" w:rsidRDefault="00C7670A" w:rsidP="00080696">
            <w:pPr>
              <w:tabs>
                <w:tab w:val="right" w:leader="dot" w:pos="907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Hỏa tốc  </w:t>
            </w:r>
            <w:r w:rsidRPr="00EE677F">
              <w:rPr>
                <w:sz w:val="30"/>
                <w:szCs w:val="30"/>
              </w:rPr>
              <w:sym w:font="Wingdings 2" w:char="F0A3"/>
            </w:r>
          </w:p>
        </w:tc>
      </w:tr>
    </w:tbl>
    <w:p w:rsidR="00AD5CFF" w:rsidRPr="00E0436A" w:rsidRDefault="00C7670A" w:rsidP="00AD5CFF">
      <w:pPr>
        <w:spacing w:before="120" w:after="120"/>
        <w:ind w:firstLine="709"/>
        <w:rPr>
          <w:sz w:val="28"/>
          <w:szCs w:val="28"/>
        </w:rPr>
      </w:pPr>
      <w:r w:rsidRPr="00432077">
        <w:rPr>
          <w:b/>
          <w:color w:val="000000" w:themeColor="text1"/>
          <w:sz w:val="28"/>
          <w:szCs w:val="28"/>
        </w:rPr>
        <w:t>5</w:t>
      </w:r>
      <w:r w:rsidR="00455632" w:rsidRPr="00432077">
        <w:rPr>
          <w:b/>
          <w:color w:val="000000" w:themeColor="text1"/>
          <w:sz w:val="28"/>
          <w:szCs w:val="28"/>
        </w:rPr>
        <w:t xml:space="preserve">. </w:t>
      </w:r>
      <w:r w:rsidR="00C83EBD" w:rsidRPr="00432077">
        <w:rPr>
          <w:b/>
          <w:color w:val="000000" w:themeColor="text1"/>
          <w:sz w:val="28"/>
          <w:szCs w:val="28"/>
        </w:rPr>
        <w:t>Đề xuất:</w:t>
      </w:r>
      <w:r w:rsidR="00AD5CFF">
        <w:rPr>
          <w:b/>
          <w:color w:val="000000" w:themeColor="text1"/>
          <w:sz w:val="28"/>
          <w:szCs w:val="28"/>
        </w:rPr>
        <w:t xml:space="preserve"> </w:t>
      </w:r>
      <w:r w:rsidR="006B2227">
        <w:rPr>
          <w:sz w:val="28"/>
          <w:szCs w:val="28"/>
        </w:rPr>
        <w:t>Văn phòng Dự thảo công văn chỉ đạo của Sở. Trình lãnh đạo Sở</w:t>
      </w:r>
    </w:p>
    <w:p w:rsidR="00165EFB" w:rsidRPr="00165EFB" w:rsidRDefault="009143C9" w:rsidP="00165EFB">
      <w:pPr>
        <w:spacing w:before="120" w:after="120"/>
        <w:ind w:firstLine="567"/>
        <w:rPr>
          <w:i/>
          <w:sz w:val="28"/>
          <w:szCs w:val="28"/>
        </w:rPr>
      </w:pPr>
      <w:r w:rsidRPr="00165EFB">
        <w:rPr>
          <w:b/>
          <w:sz w:val="28"/>
          <w:szCs w:val="28"/>
        </w:rPr>
        <w:t>6. Hồ sơ trình</w:t>
      </w:r>
      <w:r w:rsidR="0018793F" w:rsidRPr="00165EFB">
        <w:rPr>
          <w:b/>
          <w:sz w:val="28"/>
          <w:szCs w:val="28"/>
        </w:rPr>
        <w:t xml:space="preserve">: </w:t>
      </w:r>
    </w:p>
    <w:p w:rsidR="000E3E3E" w:rsidRPr="00117FC9" w:rsidRDefault="000E3E3E" w:rsidP="00080696">
      <w:pPr>
        <w:jc w:val="left"/>
        <w:rPr>
          <w:i/>
          <w:sz w:val="28"/>
          <w:szCs w:val="28"/>
        </w:rPr>
      </w:pPr>
      <w:r w:rsidRPr="00117FC9">
        <w:rPr>
          <w:i/>
          <w:sz w:val="28"/>
          <w:szCs w:val="28"/>
        </w:rPr>
        <w:t xml:space="preserve"> </w:t>
      </w:r>
      <w:r w:rsidR="00BE1453">
        <w:rPr>
          <w:i/>
          <w:sz w:val="28"/>
          <w:szCs w:val="28"/>
        </w:rPr>
        <w:t xml:space="preserve">      </w:t>
      </w:r>
      <w:r w:rsidRPr="00117FC9">
        <w:rPr>
          <w:i/>
          <w:sz w:val="28"/>
          <w:szCs w:val="28"/>
        </w:rPr>
        <w:t>Ngày</w:t>
      </w:r>
      <w:r w:rsidR="00080696">
        <w:rPr>
          <w:i/>
          <w:sz w:val="28"/>
          <w:szCs w:val="28"/>
        </w:rPr>
        <w:t xml:space="preserve"> </w:t>
      </w:r>
      <w:r w:rsidR="00CC1599">
        <w:rPr>
          <w:i/>
          <w:sz w:val="28"/>
          <w:szCs w:val="28"/>
        </w:rPr>
        <w:t>02</w:t>
      </w:r>
      <w:r w:rsidR="00902652">
        <w:rPr>
          <w:i/>
          <w:sz w:val="28"/>
          <w:szCs w:val="28"/>
        </w:rPr>
        <w:t xml:space="preserve"> </w:t>
      </w:r>
      <w:r w:rsidRPr="00117FC9">
        <w:rPr>
          <w:i/>
          <w:sz w:val="28"/>
          <w:szCs w:val="28"/>
        </w:rPr>
        <w:t>tháng</w:t>
      </w:r>
      <w:r w:rsidR="00CC1599">
        <w:rPr>
          <w:i/>
          <w:sz w:val="28"/>
          <w:szCs w:val="28"/>
        </w:rPr>
        <w:t>7</w:t>
      </w:r>
      <w:r w:rsidR="007109C3">
        <w:rPr>
          <w:i/>
          <w:sz w:val="28"/>
          <w:szCs w:val="28"/>
        </w:rPr>
        <w:t xml:space="preserve"> </w:t>
      </w:r>
      <w:r w:rsidR="00C7566D">
        <w:rPr>
          <w:i/>
          <w:sz w:val="28"/>
          <w:szCs w:val="28"/>
        </w:rPr>
        <w:t xml:space="preserve"> </w:t>
      </w:r>
      <w:r w:rsidRPr="00117FC9">
        <w:rPr>
          <w:i/>
          <w:sz w:val="28"/>
          <w:szCs w:val="28"/>
        </w:rPr>
        <w:t>năm</w:t>
      </w:r>
      <w:r w:rsidR="00902652">
        <w:rPr>
          <w:i/>
          <w:sz w:val="28"/>
          <w:szCs w:val="28"/>
        </w:rPr>
        <w:t xml:space="preserve"> 2021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7"/>
        <w:gridCol w:w="4869"/>
      </w:tblGrid>
      <w:tr w:rsidR="00E06F95" w:rsidTr="00254C6C">
        <w:trPr>
          <w:trHeight w:val="595"/>
        </w:trPr>
        <w:tc>
          <w:tcPr>
            <w:tcW w:w="4487" w:type="dxa"/>
          </w:tcPr>
          <w:p w:rsidR="00E06F95" w:rsidRPr="00E06F95" w:rsidRDefault="00E06F95" w:rsidP="003B0E0F">
            <w:pPr>
              <w:jc w:val="center"/>
              <w:rPr>
                <w:b/>
                <w:sz w:val="28"/>
                <w:szCs w:val="28"/>
              </w:rPr>
            </w:pPr>
            <w:r w:rsidRPr="00E06F95">
              <w:rPr>
                <w:b/>
                <w:sz w:val="28"/>
                <w:szCs w:val="28"/>
              </w:rPr>
              <w:t>Ý Kiến của Chánh Văn phòng</w:t>
            </w:r>
          </w:p>
        </w:tc>
        <w:tc>
          <w:tcPr>
            <w:tcW w:w="4869" w:type="dxa"/>
            <w:vMerge w:val="restart"/>
          </w:tcPr>
          <w:p w:rsidR="00E06F95" w:rsidRDefault="00165911" w:rsidP="00080696">
            <w:pPr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Pr="00165911">
              <w:rPr>
                <w:sz w:val="28"/>
                <w:szCs w:val="26"/>
              </w:rPr>
              <w:t>Thống nhất trình Lãnh đạo Sở</w:t>
            </w:r>
          </w:p>
          <w:p w:rsidR="006B2227" w:rsidRDefault="006B2227" w:rsidP="00080696">
            <w:pPr>
              <w:rPr>
                <w:b/>
                <w:sz w:val="28"/>
                <w:szCs w:val="28"/>
              </w:rPr>
            </w:pPr>
          </w:p>
          <w:p w:rsidR="006B2227" w:rsidRDefault="006B2227" w:rsidP="00080696">
            <w:pPr>
              <w:rPr>
                <w:b/>
                <w:sz w:val="28"/>
                <w:szCs w:val="28"/>
              </w:rPr>
            </w:pPr>
          </w:p>
          <w:p w:rsidR="006B2227" w:rsidRDefault="006B2227" w:rsidP="00080696">
            <w:pPr>
              <w:rPr>
                <w:b/>
                <w:sz w:val="28"/>
                <w:szCs w:val="28"/>
              </w:rPr>
            </w:pPr>
          </w:p>
          <w:p w:rsidR="006B2227" w:rsidRPr="00E06F95" w:rsidRDefault="006B2227" w:rsidP="006B222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</w:p>
        </w:tc>
      </w:tr>
      <w:tr w:rsidR="00E06F95" w:rsidTr="006B2227">
        <w:trPr>
          <w:trHeight w:val="901"/>
        </w:trPr>
        <w:tc>
          <w:tcPr>
            <w:tcW w:w="4487" w:type="dxa"/>
          </w:tcPr>
          <w:tbl>
            <w:tblPr>
              <w:tblStyle w:val="TableGrid"/>
              <w:tblpPr w:leftFromText="180" w:rightFromText="180" w:vertAnchor="text" w:horzAnchor="margin" w:tblpXSpec="center" w:tblpY="76"/>
              <w:tblOverlap w:val="never"/>
              <w:tblW w:w="40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4"/>
              <w:gridCol w:w="691"/>
              <w:gridCol w:w="1381"/>
              <w:gridCol w:w="1243"/>
            </w:tblGrid>
            <w:tr w:rsidR="00E06F95" w:rsidTr="00B06BFA">
              <w:trPr>
                <w:trHeight w:val="602"/>
              </w:trPr>
              <w:tc>
                <w:tcPr>
                  <w:tcW w:w="724" w:type="dxa"/>
                  <w:vAlign w:val="center"/>
                </w:tcPr>
                <w:p w:rsidR="00E06F95" w:rsidRDefault="00E06F95" w:rsidP="00080696">
                  <w:pPr>
                    <w:tabs>
                      <w:tab w:val="right" w:leader="dot" w:pos="9072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EE677F">
                    <w:rPr>
                      <w:sz w:val="26"/>
                      <w:szCs w:val="26"/>
                    </w:rPr>
                    <w:t xml:space="preserve">Tốt </w:t>
                  </w:r>
                </w:p>
                <w:p w:rsidR="00E06F95" w:rsidRPr="00EE677F" w:rsidRDefault="00E06F95" w:rsidP="00080696">
                  <w:pPr>
                    <w:tabs>
                      <w:tab w:val="right" w:leader="dot" w:pos="9072"/>
                    </w:tabs>
                    <w:jc w:val="center"/>
                    <w:rPr>
                      <w:sz w:val="30"/>
                      <w:szCs w:val="30"/>
                    </w:rPr>
                  </w:pPr>
                  <w:r w:rsidRPr="00EE677F">
                    <w:rPr>
                      <w:sz w:val="30"/>
                      <w:szCs w:val="30"/>
                    </w:rPr>
                    <w:t xml:space="preserve"> </w:t>
                  </w:r>
                  <w:r w:rsidRPr="00EE677F">
                    <w:rPr>
                      <w:sz w:val="30"/>
                      <w:szCs w:val="30"/>
                    </w:rPr>
                    <w:sym w:font="Wingdings 2" w:char="F0A3"/>
                  </w:r>
                </w:p>
              </w:tc>
              <w:tc>
                <w:tcPr>
                  <w:tcW w:w="691" w:type="dxa"/>
                  <w:vAlign w:val="center"/>
                </w:tcPr>
                <w:p w:rsidR="00E06F95" w:rsidRDefault="00E06F95" w:rsidP="00080696">
                  <w:pPr>
                    <w:tabs>
                      <w:tab w:val="right" w:leader="dot" w:pos="9072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EE677F">
                    <w:rPr>
                      <w:sz w:val="26"/>
                      <w:szCs w:val="26"/>
                    </w:rPr>
                    <w:t xml:space="preserve">Khá </w:t>
                  </w:r>
                </w:p>
                <w:p w:rsidR="00E06F95" w:rsidRPr="00EE677F" w:rsidRDefault="00E06F95" w:rsidP="00080696">
                  <w:pPr>
                    <w:tabs>
                      <w:tab w:val="right" w:leader="dot" w:pos="9072"/>
                    </w:tabs>
                    <w:jc w:val="center"/>
                    <w:rPr>
                      <w:sz w:val="30"/>
                      <w:szCs w:val="30"/>
                    </w:rPr>
                  </w:pPr>
                  <w:r w:rsidRPr="00EE677F">
                    <w:rPr>
                      <w:sz w:val="26"/>
                      <w:szCs w:val="26"/>
                    </w:rPr>
                    <w:t xml:space="preserve"> </w:t>
                  </w:r>
                  <w:r w:rsidRPr="00EE677F">
                    <w:rPr>
                      <w:sz w:val="30"/>
                      <w:szCs w:val="30"/>
                    </w:rPr>
                    <w:sym w:font="Wingdings 2" w:char="F0A3"/>
                  </w:r>
                </w:p>
              </w:tc>
              <w:tc>
                <w:tcPr>
                  <w:tcW w:w="1381" w:type="dxa"/>
                  <w:vAlign w:val="center"/>
                </w:tcPr>
                <w:p w:rsidR="00E06F95" w:rsidRPr="00EE677F" w:rsidRDefault="00E06F95" w:rsidP="00080696">
                  <w:pPr>
                    <w:tabs>
                      <w:tab w:val="right" w:leader="dot" w:pos="9072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EE677F">
                    <w:rPr>
                      <w:sz w:val="26"/>
                      <w:szCs w:val="26"/>
                    </w:rPr>
                    <w:t xml:space="preserve">Trung bình  </w:t>
                  </w:r>
                  <w:r w:rsidRPr="00EE677F">
                    <w:rPr>
                      <w:sz w:val="30"/>
                      <w:szCs w:val="30"/>
                    </w:rPr>
                    <w:sym w:font="Wingdings 2" w:char="F0A3"/>
                  </w:r>
                </w:p>
              </w:tc>
              <w:tc>
                <w:tcPr>
                  <w:tcW w:w="1243" w:type="dxa"/>
                  <w:vAlign w:val="center"/>
                </w:tcPr>
                <w:p w:rsidR="00E06F95" w:rsidRPr="00EE677F" w:rsidRDefault="00E06F95" w:rsidP="00080696">
                  <w:pPr>
                    <w:tabs>
                      <w:tab w:val="right" w:leader="dot" w:pos="9072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EE677F">
                    <w:rPr>
                      <w:sz w:val="26"/>
                      <w:szCs w:val="26"/>
                    </w:rPr>
                    <w:t xml:space="preserve">Chưa đạt  </w:t>
                  </w:r>
                  <w:r w:rsidRPr="00EE677F">
                    <w:rPr>
                      <w:sz w:val="30"/>
                      <w:szCs w:val="30"/>
                    </w:rPr>
                    <w:sym w:font="Wingdings 2" w:char="F0A3"/>
                  </w:r>
                </w:p>
              </w:tc>
            </w:tr>
          </w:tbl>
          <w:p w:rsidR="00E06F95" w:rsidRDefault="00E06F95" w:rsidP="00080696">
            <w:pPr>
              <w:rPr>
                <w:b/>
                <w:sz w:val="28"/>
                <w:szCs w:val="28"/>
              </w:rPr>
            </w:pPr>
          </w:p>
        </w:tc>
        <w:tc>
          <w:tcPr>
            <w:tcW w:w="4869" w:type="dxa"/>
            <w:vMerge/>
          </w:tcPr>
          <w:p w:rsidR="00E06F95" w:rsidRDefault="00E06F95" w:rsidP="00080696">
            <w:pPr>
              <w:rPr>
                <w:b/>
                <w:sz w:val="28"/>
                <w:szCs w:val="28"/>
              </w:rPr>
            </w:pPr>
          </w:p>
        </w:tc>
      </w:tr>
      <w:tr w:rsidR="00B06BFA" w:rsidTr="00254C6C">
        <w:trPr>
          <w:trHeight w:val="1102"/>
        </w:trPr>
        <w:tc>
          <w:tcPr>
            <w:tcW w:w="4487" w:type="dxa"/>
          </w:tcPr>
          <w:p w:rsidR="00B06BFA" w:rsidRPr="00EE677F" w:rsidRDefault="00B06BFA" w:rsidP="00080696">
            <w:pPr>
              <w:tabs>
                <w:tab w:val="right" w:leader="dot" w:pos="9072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4869" w:type="dxa"/>
          </w:tcPr>
          <w:p w:rsidR="00B06BFA" w:rsidRDefault="00B06BFA" w:rsidP="006B2227">
            <w:pPr>
              <w:jc w:val="center"/>
              <w:rPr>
                <w:i/>
                <w:sz w:val="28"/>
                <w:szCs w:val="28"/>
              </w:rPr>
            </w:pPr>
            <w:r w:rsidRPr="00B06BFA">
              <w:rPr>
                <w:i/>
                <w:sz w:val="28"/>
                <w:szCs w:val="28"/>
              </w:rPr>
              <w:t>Ngày</w:t>
            </w:r>
            <w:r w:rsidR="00165911">
              <w:rPr>
                <w:i/>
                <w:sz w:val="28"/>
                <w:szCs w:val="28"/>
              </w:rPr>
              <w:t xml:space="preserve"> </w:t>
            </w:r>
            <w:r w:rsidR="00CC1599">
              <w:rPr>
                <w:i/>
                <w:sz w:val="28"/>
                <w:szCs w:val="28"/>
              </w:rPr>
              <w:t>02</w:t>
            </w:r>
            <w:r w:rsidR="00165911">
              <w:rPr>
                <w:i/>
                <w:sz w:val="28"/>
                <w:szCs w:val="28"/>
              </w:rPr>
              <w:t xml:space="preserve"> </w:t>
            </w:r>
            <w:r w:rsidRPr="00B06BFA">
              <w:rPr>
                <w:i/>
                <w:sz w:val="28"/>
                <w:szCs w:val="28"/>
              </w:rPr>
              <w:t>tháng</w:t>
            </w:r>
            <w:r w:rsidR="00165911">
              <w:rPr>
                <w:i/>
                <w:sz w:val="28"/>
                <w:szCs w:val="28"/>
              </w:rPr>
              <w:t xml:space="preserve"> </w:t>
            </w:r>
            <w:r w:rsidR="00CC1599">
              <w:rPr>
                <w:i/>
                <w:sz w:val="28"/>
                <w:szCs w:val="28"/>
              </w:rPr>
              <w:t>7</w:t>
            </w:r>
            <w:r w:rsidR="00165911">
              <w:rPr>
                <w:i/>
                <w:sz w:val="28"/>
                <w:szCs w:val="28"/>
              </w:rPr>
              <w:t xml:space="preserve"> </w:t>
            </w:r>
            <w:r w:rsidRPr="00B06BFA">
              <w:rPr>
                <w:i/>
                <w:sz w:val="28"/>
                <w:szCs w:val="28"/>
              </w:rPr>
              <w:t>năm 2021</w:t>
            </w:r>
          </w:p>
          <w:p w:rsidR="006B2227" w:rsidRDefault="006B2227" w:rsidP="006B2227">
            <w:pPr>
              <w:jc w:val="center"/>
              <w:rPr>
                <w:i/>
                <w:sz w:val="28"/>
                <w:szCs w:val="28"/>
              </w:rPr>
            </w:pPr>
          </w:p>
          <w:p w:rsidR="006B2227" w:rsidRDefault="006B2227" w:rsidP="006B2227">
            <w:pPr>
              <w:jc w:val="center"/>
              <w:rPr>
                <w:i/>
                <w:sz w:val="28"/>
                <w:szCs w:val="28"/>
              </w:rPr>
            </w:pPr>
          </w:p>
          <w:p w:rsidR="006B2227" w:rsidRDefault="006B2227" w:rsidP="006B2227">
            <w:pPr>
              <w:jc w:val="center"/>
              <w:rPr>
                <w:i/>
                <w:sz w:val="28"/>
                <w:szCs w:val="28"/>
              </w:rPr>
            </w:pPr>
          </w:p>
          <w:p w:rsidR="006B2227" w:rsidRDefault="006B2227" w:rsidP="006B2227">
            <w:pPr>
              <w:jc w:val="center"/>
              <w:rPr>
                <w:i/>
                <w:sz w:val="28"/>
                <w:szCs w:val="28"/>
              </w:rPr>
            </w:pPr>
          </w:p>
          <w:p w:rsidR="006B2227" w:rsidRDefault="006B2227" w:rsidP="006B2227">
            <w:pPr>
              <w:jc w:val="center"/>
              <w:rPr>
                <w:i/>
                <w:sz w:val="28"/>
                <w:szCs w:val="28"/>
              </w:rPr>
            </w:pPr>
          </w:p>
          <w:p w:rsidR="006B2227" w:rsidRPr="00B06BFA" w:rsidRDefault="006B2227" w:rsidP="006B2227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Nguyễn Hoàng Minh Tâm</w:t>
            </w:r>
          </w:p>
        </w:tc>
      </w:tr>
    </w:tbl>
    <w:p w:rsidR="006B2227" w:rsidRDefault="006B2227" w:rsidP="00080696">
      <w:pPr>
        <w:rPr>
          <w:b/>
          <w:sz w:val="28"/>
          <w:szCs w:val="28"/>
        </w:rPr>
      </w:pPr>
    </w:p>
    <w:p w:rsidR="001C305E" w:rsidRPr="005F2A7A" w:rsidRDefault="00682FF2" w:rsidP="00080696">
      <w:pPr>
        <w:rPr>
          <w:b/>
          <w:sz w:val="28"/>
          <w:szCs w:val="28"/>
        </w:rPr>
      </w:pPr>
      <w:r>
        <w:rPr>
          <w:b/>
          <w:sz w:val="28"/>
          <w:szCs w:val="28"/>
        </w:rPr>
        <w:t>Ý kiến của Giám đốc/</w:t>
      </w:r>
      <w:r w:rsidR="00DD7598">
        <w:rPr>
          <w:b/>
          <w:sz w:val="28"/>
          <w:szCs w:val="28"/>
        </w:rPr>
        <w:t xml:space="preserve">Phó Giám đốc Sở </w:t>
      </w:r>
    </w:p>
    <w:p w:rsidR="00BA7E8D" w:rsidRDefault="00BA7E8D" w:rsidP="00080696">
      <w:pPr>
        <w:tabs>
          <w:tab w:val="right" w:leader="dot" w:pos="935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F0849" w:rsidRDefault="002F0849" w:rsidP="00080696">
      <w:pPr>
        <w:tabs>
          <w:tab w:val="right" w:leader="dot" w:pos="935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5387"/>
      </w:tblGrid>
      <w:tr w:rsidR="000140B0" w:rsidRPr="005F2A7A" w:rsidTr="00EE677F">
        <w:tc>
          <w:tcPr>
            <w:tcW w:w="3969" w:type="dxa"/>
          </w:tcPr>
          <w:p w:rsidR="000140B0" w:rsidRPr="005F2A7A" w:rsidRDefault="000140B0" w:rsidP="00080696">
            <w:pPr>
              <w:jc w:val="right"/>
              <w:rPr>
                <w:sz w:val="28"/>
                <w:szCs w:val="28"/>
              </w:rPr>
            </w:pPr>
            <w:r w:rsidRPr="005F2A7A">
              <w:rPr>
                <w:sz w:val="28"/>
                <w:szCs w:val="28"/>
              </w:rPr>
              <w:tab/>
            </w:r>
          </w:p>
        </w:tc>
        <w:tc>
          <w:tcPr>
            <w:tcW w:w="5387" w:type="dxa"/>
          </w:tcPr>
          <w:p w:rsidR="000140B0" w:rsidRPr="00EE677F" w:rsidRDefault="000140B0" w:rsidP="00080696">
            <w:pPr>
              <w:jc w:val="center"/>
              <w:rPr>
                <w:i/>
                <w:sz w:val="26"/>
                <w:szCs w:val="26"/>
              </w:rPr>
            </w:pPr>
            <w:r w:rsidRPr="00EE677F">
              <w:rPr>
                <w:i/>
                <w:sz w:val="26"/>
                <w:szCs w:val="26"/>
              </w:rPr>
              <w:t xml:space="preserve">Ngày ……tháng……. </w:t>
            </w:r>
            <w:r w:rsidR="00AC1FC6">
              <w:rPr>
                <w:i/>
                <w:sz w:val="26"/>
                <w:szCs w:val="26"/>
              </w:rPr>
              <w:t>n</w:t>
            </w:r>
            <w:r w:rsidRPr="00EE677F">
              <w:rPr>
                <w:i/>
                <w:sz w:val="26"/>
                <w:szCs w:val="26"/>
              </w:rPr>
              <w:t>ăm</w:t>
            </w:r>
            <w:r w:rsidR="00F139B8">
              <w:rPr>
                <w:i/>
                <w:sz w:val="26"/>
                <w:szCs w:val="26"/>
              </w:rPr>
              <w:t xml:space="preserve"> 2021</w:t>
            </w:r>
          </w:p>
          <w:p w:rsidR="000140B0" w:rsidRDefault="000140B0" w:rsidP="00080696">
            <w:pPr>
              <w:jc w:val="center"/>
              <w:rPr>
                <w:i/>
                <w:sz w:val="28"/>
                <w:szCs w:val="28"/>
              </w:rPr>
            </w:pPr>
          </w:p>
          <w:p w:rsidR="000140B0" w:rsidRPr="005F2A7A" w:rsidRDefault="000140B0" w:rsidP="00080696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:rsidR="007C6BFC" w:rsidRDefault="007C6BFC" w:rsidP="00080696">
      <w:pPr>
        <w:ind w:left="419"/>
        <w:rPr>
          <w:sz w:val="28"/>
          <w:szCs w:val="28"/>
        </w:rPr>
      </w:pPr>
      <w:bookmarkStart w:id="0" w:name="_GoBack"/>
      <w:bookmarkEnd w:id="0"/>
    </w:p>
    <w:sectPr w:rsidR="007C6BFC" w:rsidSect="00EE677F">
      <w:headerReference w:type="even" r:id="rId9"/>
      <w:pgSz w:w="11907" w:h="16840" w:code="9"/>
      <w:pgMar w:top="1021" w:right="851" w:bottom="709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CC6" w:rsidRDefault="00A97CC6">
      <w:r>
        <w:separator/>
      </w:r>
    </w:p>
  </w:endnote>
  <w:endnote w:type="continuationSeparator" w:id="0">
    <w:p w:rsidR="00A97CC6" w:rsidRDefault="00A9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CC6" w:rsidRDefault="00A97CC6">
      <w:r>
        <w:separator/>
      </w:r>
    </w:p>
  </w:footnote>
  <w:footnote w:type="continuationSeparator" w:id="0">
    <w:p w:rsidR="00A97CC6" w:rsidRDefault="00A97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C55" w:rsidRDefault="004A24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F56A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56A7">
      <w:rPr>
        <w:rStyle w:val="PageNumber"/>
        <w:noProof/>
      </w:rPr>
      <w:t>1</w:t>
    </w:r>
    <w:r>
      <w:rPr>
        <w:rStyle w:val="PageNumber"/>
      </w:rPr>
      <w:fldChar w:fldCharType="end"/>
    </w:r>
  </w:p>
  <w:p w:rsidR="00B82C55" w:rsidRDefault="00A97C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  <w:rPr>
        <w:b w:val="0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44" w:firstLine="0"/>
      </w:pPr>
      <w:rPr>
        <w:b w:val="0"/>
      </w:rPr>
    </w:lvl>
  </w:abstractNum>
  <w:abstractNum w:abstractNumId="3">
    <w:nsid w:val="00000004"/>
    <w:multiLevelType w:val="multi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singleLevel"/>
    <w:tmpl w:val="00000005"/>
    <w:name w:val="WW8Num23"/>
    <w:lvl w:ilvl="0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24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480"/>
      </w:p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48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640"/>
        </w:tabs>
        <w:ind w:left="26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03A16087"/>
    <w:multiLevelType w:val="hybridMultilevel"/>
    <w:tmpl w:val="0882A336"/>
    <w:lvl w:ilvl="0" w:tplc="4ABEDADE">
      <w:start w:val="1"/>
      <w:numFmt w:val="decimal"/>
      <w:lvlText w:val="%1."/>
      <w:lvlJc w:val="left"/>
      <w:pPr>
        <w:ind w:left="1080" w:hanging="360"/>
      </w:pPr>
    </w:lvl>
    <w:lvl w:ilvl="1" w:tplc="042A0019">
      <w:start w:val="1"/>
      <w:numFmt w:val="lowerLetter"/>
      <w:lvlText w:val="%2."/>
      <w:lvlJc w:val="left"/>
      <w:pPr>
        <w:ind w:left="1800" w:hanging="360"/>
      </w:pPr>
    </w:lvl>
    <w:lvl w:ilvl="2" w:tplc="042A001B">
      <w:start w:val="1"/>
      <w:numFmt w:val="lowerRoman"/>
      <w:lvlText w:val="%3."/>
      <w:lvlJc w:val="right"/>
      <w:pPr>
        <w:ind w:left="2520" w:hanging="180"/>
      </w:pPr>
    </w:lvl>
    <w:lvl w:ilvl="3" w:tplc="042A000F">
      <w:start w:val="1"/>
      <w:numFmt w:val="decimal"/>
      <w:lvlText w:val="%4."/>
      <w:lvlJc w:val="left"/>
      <w:pPr>
        <w:ind w:left="3240" w:hanging="360"/>
      </w:pPr>
    </w:lvl>
    <w:lvl w:ilvl="4" w:tplc="042A0019">
      <w:start w:val="1"/>
      <w:numFmt w:val="lowerLetter"/>
      <w:lvlText w:val="%5."/>
      <w:lvlJc w:val="left"/>
      <w:pPr>
        <w:ind w:left="3960" w:hanging="360"/>
      </w:pPr>
    </w:lvl>
    <w:lvl w:ilvl="5" w:tplc="042A001B">
      <w:start w:val="1"/>
      <w:numFmt w:val="lowerRoman"/>
      <w:lvlText w:val="%6."/>
      <w:lvlJc w:val="right"/>
      <w:pPr>
        <w:ind w:left="4680" w:hanging="180"/>
      </w:pPr>
    </w:lvl>
    <w:lvl w:ilvl="6" w:tplc="042A000F">
      <w:start w:val="1"/>
      <w:numFmt w:val="decimal"/>
      <w:lvlText w:val="%7."/>
      <w:lvlJc w:val="left"/>
      <w:pPr>
        <w:ind w:left="5400" w:hanging="360"/>
      </w:pPr>
    </w:lvl>
    <w:lvl w:ilvl="7" w:tplc="042A0019">
      <w:start w:val="1"/>
      <w:numFmt w:val="lowerLetter"/>
      <w:lvlText w:val="%8."/>
      <w:lvlJc w:val="left"/>
      <w:pPr>
        <w:ind w:left="6120" w:hanging="360"/>
      </w:pPr>
    </w:lvl>
    <w:lvl w:ilvl="8" w:tplc="042A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5A5461C"/>
    <w:multiLevelType w:val="hybridMultilevel"/>
    <w:tmpl w:val="E3F6E776"/>
    <w:lvl w:ilvl="0" w:tplc="73F61304">
      <w:start w:val="5"/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9">
    <w:nsid w:val="09D61347"/>
    <w:multiLevelType w:val="hybridMultilevel"/>
    <w:tmpl w:val="55621C58"/>
    <w:lvl w:ilvl="0" w:tplc="3826967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1C2A310B"/>
    <w:multiLevelType w:val="hybridMultilevel"/>
    <w:tmpl w:val="07B8629E"/>
    <w:lvl w:ilvl="0" w:tplc="B48E440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F50BF"/>
    <w:multiLevelType w:val="hybridMultilevel"/>
    <w:tmpl w:val="8E3CF4BE"/>
    <w:lvl w:ilvl="0" w:tplc="3008F3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371FBB"/>
    <w:multiLevelType w:val="hybridMultilevel"/>
    <w:tmpl w:val="F40E8628"/>
    <w:lvl w:ilvl="0" w:tplc="9CB440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B3723D"/>
    <w:multiLevelType w:val="hybridMultilevel"/>
    <w:tmpl w:val="82BE1F44"/>
    <w:lvl w:ilvl="0" w:tplc="7804C8D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DCC718C"/>
    <w:multiLevelType w:val="hybridMultilevel"/>
    <w:tmpl w:val="B2B09884"/>
    <w:lvl w:ilvl="0" w:tplc="BCB85E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1F33CF"/>
    <w:multiLevelType w:val="hybridMultilevel"/>
    <w:tmpl w:val="8B04AC44"/>
    <w:lvl w:ilvl="0" w:tplc="4E2C63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B9C5427"/>
    <w:multiLevelType w:val="hybridMultilevel"/>
    <w:tmpl w:val="B0E6E1B6"/>
    <w:lvl w:ilvl="0" w:tplc="2D461B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3ED73E9"/>
    <w:multiLevelType w:val="hybridMultilevel"/>
    <w:tmpl w:val="15CEF9E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8">
    <w:nsid w:val="547667E2"/>
    <w:multiLevelType w:val="hybridMultilevel"/>
    <w:tmpl w:val="106C6254"/>
    <w:lvl w:ilvl="0" w:tplc="D13C9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F94D03"/>
    <w:multiLevelType w:val="hybridMultilevel"/>
    <w:tmpl w:val="6160F80C"/>
    <w:lvl w:ilvl="0" w:tplc="7598DE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ED86D3A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6B1672E9"/>
    <w:multiLevelType w:val="hybridMultilevel"/>
    <w:tmpl w:val="6BE0F16A"/>
    <w:lvl w:ilvl="0" w:tplc="5524D2D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B3D4BF1"/>
    <w:multiLevelType w:val="hybridMultilevel"/>
    <w:tmpl w:val="A9F248E6"/>
    <w:lvl w:ilvl="0" w:tplc="FA124ACC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682F18"/>
    <w:multiLevelType w:val="hybridMultilevel"/>
    <w:tmpl w:val="ABCAF350"/>
    <w:lvl w:ilvl="0" w:tplc="2ECE028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2ECE028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442362"/>
    <w:multiLevelType w:val="hybridMultilevel"/>
    <w:tmpl w:val="D31682C8"/>
    <w:lvl w:ilvl="0" w:tplc="6A522F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9"/>
  </w:num>
  <w:num w:numId="9">
    <w:abstractNumId w:val="15"/>
  </w:num>
  <w:num w:numId="10">
    <w:abstractNumId w:val="14"/>
  </w:num>
  <w:num w:numId="11">
    <w:abstractNumId w:val="12"/>
  </w:num>
  <w:num w:numId="12">
    <w:abstractNumId w:val="18"/>
  </w:num>
  <w:num w:numId="13">
    <w:abstractNumId w:val="21"/>
  </w:num>
  <w:num w:numId="1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11"/>
  </w:num>
  <w:num w:numId="19">
    <w:abstractNumId w:val="17"/>
  </w:num>
  <w:num w:numId="20">
    <w:abstractNumId w:val="8"/>
  </w:num>
  <w:num w:numId="21">
    <w:abstractNumId w:val="23"/>
  </w:num>
  <w:num w:numId="22">
    <w:abstractNumId w:val="9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20"/>
  </w:num>
  <w:num w:numId="26">
    <w:abstractNumId w:val="10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F1F"/>
    <w:rsid w:val="0000208F"/>
    <w:rsid w:val="00002E35"/>
    <w:rsid w:val="00003EA5"/>
    <w:rsid w:val="0000530B"/>
    <w:rsid w:val="00006278"/>
    <w:rsid w:val="00006F5F"/>
    <w:rsid w:val="0000703C"/>
    <w:rsid w:val="0001015D"/>
    <w:rsid w:val="00010C12"/>
    <w:rsid w:val="00010E36"/>
    <w:rsid w:val="0001142C"/>
    <w:rsid w:val="000140B0"/>
    <w:rsid w:val="000142E1"/>
    <w:rsid w:val="00020C6E"/>
    <w:rsid w:val="00022C8B"/>
    <w:rsid w:val="00024059"/>
    <w:rsid w:val="00026773"/>
    <w:rsid w:val="00027939"/>
    <w:rsid w:val="0003019A"/>
    <w:rsid w:val="00030691"/>
    <w:rsid w:val="000362DB"/>
    <w:rsid w:val="00036496"/>
    <w:rsid w:val="0004246D"/>
    <w:rsid w:val="00042C06"/>
    <w:rsid w:val="000438AA"/>
    <w:rsid w:val="00043922"/>
    <w:rsid w:val="00043B0E"/>
    <w:rsid w:val="00046564"/>
    <w:rsid w:val="00051177"/>
    <w:rsid w:val="00054D73"/>
    <w:rsid w:val="000552B0"/>
    <w:rsid w:val="00055340"/>
    <w:rsid w:val="00055FA9"/>
    <w:rsid w:val="0006132D"/>
    <w:rsid w:val="000636C0"/>
    <w:rsid w:val="00064D0A"/>
    <w:rsid w:val="000703D5"/>
    <w:rsid w:val="000714DF"/>
    <w:rsid w:val="000716C1"/>
    <w:rsid w:val="00074108"/>
    <w:rsid w:val="00077139"/>
    <w:rsid w:val="00077549"/>
    <w:rsid w:val="00077A2E"/>
    <w:rsid w:val="00080696"/>
    <w:rsid w:val="0009123D"/>
    <w:rsid w:val="00091CFA"/>
    <w:rsid w:val="0009274A"/>
    <w:rsid w:val="00095070"/>
    <w:rsid w:val="00096DF2"/>
    <w:rsid w:val="000A6321"/>
    <w:rsid w:val="000A6360"/>
    <w:rsid w:val="000B0993"/>
    <w:rsid w:val="000B16F0"/>
    <w:rsid w:val="000B183F"/>
    <w:rsid w:val="000B1D89"/>
    <w:rsid w:val="000B6B6A"/>
    <w:rsid w:val="000C2847"/>
    <w:rsid w:val="000C62CA"/>
    <w:rsid w:val="000C6A57"/>
    <w:rsid w:val="000D2B45"/>
    <w:rsid w:val="000D52EA"/>
    <w:rsid w:val="000D617F"/>
    <w:rsid w:val="000E3E3E"/>
    <w:rsid w:val="000E48BA"/>
    <w:rsid w:val="000E5962"/>
    <w:rsid w:val="000F087B"/>
    <w:rsid w:val="000F25D6"/>
    <w:rsid w:val="000F2B34"/>
    <w:rsid w:val="000F309A"/>
    <w:rsid w:val="000F3E65"/>
    <w:rsid w:val="00102ED3"/>
    <w:rsid w:val="001040DA"/>
    <w:rsid w:val="00107863"/>
    <w:rsid w:val="001117B8"/>
    <w:rsid w:val="00112D51"/>
    <w:rsid w:val="0011528F"/>
    <w:rsid w:val="0011549C"/>
    <w:rsid w:val="00116217"/>
    <w:rsid w:val="001163C9"/>
    <w:rsid w:val="001178AD"/>
    <w:rsid w:val="00117F21"/>
    <w:rsid w:val="00117FC9"/>
    <w:rsid w:val="001200A2"/>
    <w:rsid w:val="00120B9D"/>
    <w:rsid w:val="00120CC6"/>
    <w:rsid w:val="0012267B"/>
    <w:rsid w:val="00122DAE"/>
    <w:rsid w:val="001356AA"/>
    <w:rsid w:val="001357ED"/>
    <w:rsid w:val="00136309"/>
    <w:rsid w:val="00137151"/>
    <w:rsid w:val="001431CE"/>
    <w:rsid w:val="001455A0"/>
    <w:rsid w:val="00147F41"/>
    <w:rsid w:val="001502DC"/>
    <w:rsid w:val="001545D2"/>
    <w:rsid w:val="00155197"/>
    <w:rsid w:val="00160D1A"/>
    <w:rsid w:val="00160E07"/>
    <w:rsid w:val="00160F48"/>
    <w:rsid w:val="00161576"/>
    <w:rsid w:val="00161C2D"/>
    <w:rsid w:val="00164615"/>
    <w:rsid w:val="00165911"/>
    <w:rsid w:val="00165EFB"/>
    <w:rsid w:val="00166003"/>
    <w:rsid w:val="0016624E"/>
    <w:rsid w:val="00166A25"/>
    <w:rsid w:val="0017150C"/>
    <w:rsid w:val="00186D76"/>
    <w:rsid w:val="0018793F"/>
    <w:rsid w:val="00190526"/>
    <w:rsid w:val="0019213A"/>
    <w:rsid w:val="0019251A"/>
    <w:rsid w:val="0019426B"/>
    <w:rsid w:val="00196FE3"/>
    <w:rsid w:val="0019752D"/>
    <w:rsid w:val="001A16D5"/>
    <w:rsid w:val="001A382F"/>
    <w:rsid w:val="001A452E"/>
    <w:rsid w:val="001A5B58"/>
    <w:rsid w:val="001B2861"/>
    <w:rsid w:val="001C2D90"/>
    <w:rsid w:val="001C305E"/>
    <w:rsid w:val="001C6436"/>
    <w:rsid w:val="001D23DC"/>
    <w:rsid w:val="001D3B87"/>
    <w:rsid w:val="001D530B"/>
    <w:rsid w:val="001D5ED2"/>
    <w:rsid w:val="001D61A9"/>
    <w:rsid w:val="001E0CF6"/>
    <w:rsid w:val="001E1BCE"/>
    <w:rsid w:val="001E6210"/>
    <w:rsid w:val="001F47EF"/>
    <w:rsid w:val="002008B1"/>
    <w:rsid w:val="00202313"/>
    <w:rsid w:val="002057B3"/>
    <w:rsid w:val="00207842"/>
    <w:rsid w:val="00210ED2"/>
    <w:rsid w:val="00211A37"/>
    <w:rsid w:val="00212A84"/>
    <w:rsid w:val="002132A4"/>
    <w:rsid w:val="002136F8"/>
    <w:rsid w:val="002138AD"/>
    <w:rsid w:val="00215AD5"/>
    <w:rsid w:val="00217808"/>
    <w:rsid w:val="00224AE7"/>
    <w:rsid w:val="0022526F"/>
    <w:rsid w:val="00225FC2"/>
    <w:rsid w:val="00226660"/>
    <w:rsid w:val="00232E5A"/>
    <w:rsid w:val="00237CEF"/>
    <w:rsid w:val="00240CD3"/>
    <w:rsid w:val="002436D3"/>
    <w:rsid w:val="00243B77"/>
    <w:rsid w:val="00245ECD"/>
    <w:rsid w:val="002463CD"/>
    <w:rsid w:val="002465A4"/>
    <w:rsid w:val="00251A05"/>
    <w:rsid w:val="0025379B"/>
    <w:rsid w:val="002537C8"/>
    <w:rsid w:val="00254C6C"/>
    <w:rsid w:val="0026111F"/>
    <w:rsid w:val="002615D4"/>
    <w:rsid w:val="0026218E"/>
    <w:rsid w:val="00264E30"/>
    <w:rsid w:val="00267CCD"/>
    <w:rsid w:val="00270C38"/>
    <w:rsid w:val="00272657"/>
    <w:rsid w:val="00280F8F"/>
    <w:rsid w:val="00283598"/>
    <w:rsid w:val="00285628"/>
    <w:rsid w:val="00291E07"/>
    <w:rsid w:val="00294F0D"/>
    <w:rsid w:val="00295710"/>
    <w:rsid w:val="002A366C"/>
    <w:rsid w:val="002A7EF0"/>
    <w:rsid w:val="002B6168"/>
    <w:rsid w:val="002B68BB"/>
    <w:rsid w:val="002B6CE3"/>
    <w:rsid w:val="002C2101"/>
    <w:rsid w:val="002C67F8"/>
    <w:rsid w:val="002C748A"/>
    <w:rsid w:val="002D1258"/>
    <w:rsid w:val="002D6362"/>
    <w:rsid w:val="002D6F83"/>
    <w:rsid w:val="002D71C5"/>
    <w:rsid w:val="002E178F"/>
    <w:rsid w:val="002E19E2"/>
    <w:rsid w:val="002E2D50"/>
    <w:rsid w:val="002E335A"/>
    <w:rsid w:val="002F07A5"/>
    <w:rsid w:val="002F0849"/>
    <w:rsid w:val="002F13AB"/>
    <w:rsid w:val="002F36CC"/>
    <w:rsid w:val="002F5764"/>
    <w:rsid w:val="003008EA"/>
    <w:rsid w:val="00302B4E"/>
    <w:rsid w:val="00307CC0"/>
    <w:rsid w:val="00312048"/>
    <w:rsid w:val="003156F5"/>
    <w:rsid w:val="00315A91"/>
    <w:rsid w:val="00324A8D"/>
    <w:rsid w:val="00332AD0"/>
    <w:rsid w:val="00333AFC"/>
    <w:rsid w:val="00336047"/>
    <w:rsid w:val="003425B4"/>
    <w:rsid w:val="0034379C"/>
    <w:rsid w:val="0034619C"/>
    <w:rsid w:val="0034645B"/>
    <w:rsid w:val="00350B78"/>
    <w:rsid w:val="003539A5"/>
    <w:rsid w:val="00355DEB"/>
    <w:rsid w:val="00357092"/>
    <w:rsid w:val="00360241"/>
    <w:rsid w:val="00360B2E"/>
    <w:rsid w:val="0036197B"/>
    <w:rsid w:val="003646FC"/>
    <w:rsid w:val="0036594E"/>
    <w:rsid w:val="00366445"/>
    <w:rsid w:val="00371481"/>
    <w:rsid w:val="00373B23"/>
    <w:rsid w:val="00373DDF"/>
    <w:rsid w:val="00373E70"/>
    <w:rsid w:val="00377D34"/>
    <w:rsid w:val="00387450"/>
    <w:rsid w:val="00391AEC"/>
    <w:rsid w:val="0039405C"/>
    <w:rsid w:val="00396A3B"/>
    <w:rsid w:val="003A3415"/>
    <w:rsid w:val="003B0172"/>
    <w:rsid w:val="003B0874"/>
    <w:rsid w:val="003B0E0F"/>
    <w:rsid w:val="003B103B"/>
    <w:rsid w:val="003B2D83"/>
    <w:rsid w:val="003B308E"/>
    <w:rsid w:val="003B3A8A"/>
    <w:rsid w:val="003C18E9"/>
    <w:rsid w:val="003C74B0"/>
    <w:rsid w:val="003D167E"/>
    <w:rsid w:val="003D1EBA"/>
    <w:rsid w:val="003D22E5"/>
    <w:rsid w:val="003E0255"/>
    <w:rsid w:val="003E1005"/>
    <w:rsid w:val="003E341C"/>
    <w:rsid w:val="003E48F6"/>
    <w:rsid w:val="003E69B3"/>
    <w:rsid w:val="003F00C4"/>
    <w:rsid w:val="003F1D21"/>
    <w:rsid w:val="003F437F"/>
    <w:rsid w:val="003F61CD"/>
    <w:rsid w:val="003F7B7F"/>
    <w:rsid w:val="00402D66"/>
    <w:rsid w:val="00403DB6"/>
    <w:rsid w:val="00406199"/>
    <w:rsid w:val="004068D4"/>
    <w:rsid w:val="004078C1"/>
    <w:rsid w:val="00411E3B"/>
    <w:rsid w:val="00412A87"/>
    <w:rsid w:val="00412ADC"/>
    <w:rsid w:val="00412F2E"/>
    <w:rsid w:val="004139F0"/>
    <w:rsid w:val="0041475C"/>
    <w:rsid w:val="00420856"/>
    <w:rsid w:val="00420F36"/>
    <w:rsid w:val="00423E2A"/>
    <w:rsid w:val="004307B3"/>
    <w:rsid w:val="00430E21"/>
    <w:rsid w:val="00431819"/>
    <w:rsid w:val="00432077"/>
    <w:rsid w:val="00432B59"/>
    <w:rsid w:val="00432EB0"/>
    <w:rsid w:val="00436DFA"/>
    <w:rsid w:val="00445E22"/>
    <w:rsid w:val="00455632"/>
    <w:rsid w:val="00456B4E"/>
    <w:rsid w:val="00457AA0"/>
    <w:rsid w:val="00466D21"/>
    <w:rsid w:val="004702E7"/>
    <w:rsid w:val="004774F6"/>
    <w:rsid w:val="00477EA5"/>
    <w:rsid w:val="004873CA"/>
    <w:rsid w:val="00487651"/>
    <w:rsid w:val="00487737"/>
    <w:rsid w:val="00487792"/>
    <w:rsid w:val="004878CD"/>
    <w:rsid w:val="004900E4"/>
    <w:rsid w:val="004974DA"/>
    <w:rsid w:val="004A2405"/>
    <w:rsid w:val="004A26F9"/>
    <w:rsid w:val="004A3202"/>
    <w:rsid w:val="004A67AC"/>
    <w:rsid w:val="004B519F"/>
    <w:rsid w:val="004B5E5C"/>
    <w:rsid w:val="004B7578"/>
    <w:rsid w:val="004C272F"/>
    <w:rsid w:val="004C4545"/>
    <w:rsid w:val="004D60E7"/>
    <w:rsid w:val="004E1E06"/>
    <w:rsid w:val="004E390B"/>
    <w:rsid w:val="004E400D"/>
    <w:rsid w:val="004E7418"/>
    <w:rsid w:val="004F0509"/>
    <w:rsid w:val="004F517D"/>
    <w:rsid w:val="004F59B5"/>
    <w:rsid w:val="004F5B3B"/>
    <w:rsid w:val="005000AD"/>
    <w:rsid w:val="00504CD8"/>
    <w:rsid w:val="00512867"/>
    <w:rsid w:val="0051317F"/>
    <w:rsid w:val="0051340D"/>
    <w:rsid w:val="00514D8B"/>
    <w:rsid w:val="0052128C"/>
    <w:rsid w:val="00521D9C"/>
    <w:rsid w:val="00524910"/>
    <w:rsid w:val="0052709D"/>
    <w:rsid w:val="00532E57"/>
    <w:rsid w:val="0053581F"/>
    <w:rsid w:val="00540DEE"/>
    <w:rsid w:val="00552A68"/>
    <w:rsid w:val="00555BE5"/>
    <w:rsid w:val="00556B9B"/>
    <w:rsid w:val="0055755E"/>
    <w:rsid w:val="00560B94"/>
    <w:rsid w:val="00565171"/>
    <w:rsid w:val="00565D7B"/>
    <w:rsid w:val="00580601"/>
    <w:rsid w:val="00583B8F"/>
    <w:rsid w:val="00583CEC"/>
    <w:rsid w:val="00586F1E"/>
    <w:rsid w:val="00595451"/>
    <w:rsid w:val="005A20D9"/>
    <w:rsid w:val="005A22EA"/>
    <w:rsid w:val="005A75BC"/>
    <w:rsid w:val="005B7636"/>
    <w:rsid w:val="005B7B4A"/>
    <w:rsid w:val="005C0706"/>
    <w:rsid w:val="005C2483"/>
    <w:rsid w:val="005C5D54"/>
    <w:rsid w:val="005C6198"/>
    <w:rsid w:val="005C7BAA"/>
    <w:rsid w:val="005D2531"/>
    <w:rsid w:val="005D5F29"/>
    <w:rsid w:val="005E1E64"/>
    <w:rsid w:val="005E5178"/>
    <w:rsid w:val="005E6BDB"/>
    <w:rsid w:val="005F0518"/>
    <w:rsid w:val="005F17CD"/>
    <w:rsid w:val="005F1E3A"/>
    <w:rsid w:val="005F2A7A"/>
    <w:rsid w:val="005F35BD"/>
    <w:rsid w:val="005F3657"/>
    <w:rsid w:val="005F5C5E"/>
    <w:rsid w:val="005F693A"/>
    <w:rsid w:val="005F70CC"/>
    <w:rsid w:val="00600F43"/>
    <w:rsid w:val="00607648"/>
    <w:rsid w:val="006104B1"/>
    <w:rsid w:val="0061214C"/>
    <w:rsid w:val="00617B61"/>
    <w:rsid w:val="00617E67"/>
    <w:rsid w:val="0062178D"/>
    <w:rsid w:val="0062381E"/>
    <w:rsid w:val="00623F3B"/>
    <w:rsid w:val="0062418E"/>
    <w:rsid w:val="006249A8"/>
    <w:rsid w:val="006255BC"/>
    <w:rsid w:val="006305C0"/>
    <w:rsid w:val="00630638"/>
    <w:rsid w:val="00630F4B"/>
    <w:rsid w:val="00630FC7"/>
    <w:rsid w:val="00634766"/>
    <w:rsid w:val="00634A67"/>
    <w:rsid w:val="00641251"/>
    <w:rsid w:val="0064315F"/>
    <w:rsid w:val="006459E9"/>
    <w:rsid w:val="006522E0"/>
    <w:rsid w:val="0065602F"/>
    <w:rsid w:val="0065775E"/>
    <w:rsid w:val="00661815"/>
    <w:rsid w:val="00661976"/>
    <w:rsid w:val="00661B83"/>
    <w:rsid w:val="00673326"/>
    <w:rsid w:val="00675EE1"/>
    <w:rsid w:val="00677807"/>
    <w:rsid w:val="006810D4"/>
    <w:rsid w:val="00682FF2"/>
    <w:rsid w:val="0068364C"/>
    <w:rsid w:val="00684078"/>
    <w:rsid w:val="00687185"/>
    <w:rsid w:val="006901BF"/>
    <w:rsid w:val="00690A18"/>
    <w:rsid w:val="0069255C"/>
    <w:rsid w:val="00694537"/>
    <w:rsid w:val="00695A64"/>
    <w:rsid w:val="006A291B"/>
    <w:rsid w:val="006A662B"/>
    <w:rsid w:val="006B1F72"/>
    <w:rsid w:val="006B2227"/>
    <w:rsid w:val="006B4099"/>
    <w:rsid w:val="006B4B5A"/>
    <w:rsid w:val="006B76D8"/>
    <w:rsid w:val="006B7B3C"/>
    <w:rsid w:val="006C12D6"/>
    <w:rsid w:val="006C579D"/>
    <w:rsid w:val="006D09E7"/>
    <w:rsid w:val="006D1056"/>
    <w:rsid w:val="006D1497"/>
    <w:rsid w:val="006D46FF"/>
    <w:rsid w:val="006D4B5B"/>
    <w:rsid w:val="006D4EF9"/>
    <w:rsid w:val="006D50A7"/>
    <w:rsid w:val="006D6AEC"/>
    <w:rsid w:val="006D6EB4"/>
    <w:rsid w:val="006D7F28"/>
    <w:rsid w:val="006E04A0"/>
    <w:rsid w:val="006E21C4"/>
    <w:rsid w:val="006E37D4"/>
    <w:rsid w:val="006E78C6"/>
    <w:rsid w:val="006F286D"/>
    <w:rsid w:val="006F4DD6"/>
    <w:rsid w:val="006F574E"/>
    <w:rsid w:val="006F67AD"/>
    <w:rsid w:val="00700263"/>
    <w:rsid w:val="0070030B"/>
    <w:rsid w:val="00704425"/>
    <w:rsid w:val="007079C2"/>
    <w:rsid w:val="007109C3"/>
    <w:rsid w:val="00711336"/>
    <w:rsid w:val="007144FE"/>
    <w:rsid w:val="00720101"/>
    <w:rsid w:val="00721407"/>
    <w:rsid w:val="00724571"/>
    <w:rsid w:val="007250E0"/>
    <w:rsid w:val="007263B8"/>
    <w:rsid w:val="0072773B"/>
    <w:rsid w:val="00730886"/>
    <w:rsid w:val="007348B8"/>
    <w:rsid w:val="0074034E"/>
    <w:rsid w:val="00742B56"/>
    <w:rsid w:val="00742C01"/>
    <w:rsid w:val="007447B3"/>
    <w:rsid w:val="00744B84"/>
    <w:rsid w:val="00746082"/>
    <w:rsid w:val="007503F3"/>
    <w:rsid w:val="00752F72"/>
    <w:rsid w:val="007531BA"/>
    <w:rsid w:val="00754A67"/>
    <w:rsid w:val="00754B64"/>
    <w:rsid w:val="00756C05"/>
    <w:rsid w:val="007677C9"/>
    <w:rsid w:val="00771098"/>
    <w:rsid w:val="0077751E"/>
    <w:rsid w:val="007802EB"/>
    <w:rsid w:val="00785A95"/>
    <w:rsid w:val="00793F07"/>
    <w:rsid w:val="007970BE"/>
    <w:rsid w:val="007A339A"/>
    <w:rsid w:val="007A6DC1"/>
    <w:rsid w:val="007A744C"/>
    <w:rsid w:val="007B049D"/>
    <w:rsid w:val="007B0AFF"/>
    <w:rsid w:val="007B0D58"/>
    <w:rsid w:val="007B17BE"/>
    <w:rsid w:val="007B2427"/>
    <w:rsid w:val="007B2458"/>
    <w:rsid w:val="007B30D6"/>
    <w:rsid w:val="007B547F"/>
    <w:rsid w:val="007B70C7"/>
    <w:rsid w:val="007B7CD6"/>
    <w:rsid w:val="007C00E8"/>
    <w:rsid w:val="007C2DE6"/>
    <w:rsid w:val="007C384E"/>
    <w:rsid w:val="007C3DFE"/>
    <w:rsid w:val="007C639B"/>
    <w:rsid w:val="007C6BFC"/>
    <w:rsid w:val="007C7891"/>
    <w:rsid w:val="007D0135"/>
    <w:rsid w:val="007D032D"/>
    <w:rsid w:val="007D0705"/>
    <w:rsid w:val="007D15BB"/>
    <w:rsid w:val="007D64FF"/>
    <w:rsid w:val="007E4A9D"/>
    <w:rsid w:val="007E4D43"/>
    <w:rsid w:val="007E4D6D"/>
    <w:rsid w:val="007E4EE7"/>
    <w:rsid w:val="007F0048"/>
    <w:rsid w:val="007F116F"/>
    <w:rsid w:val="007F16C3"/>
    <w:rsid w:val="007F56A7"/>
    <w:rsid w:val="00800E80"/>
    <w:rsid w:val="0080588D"/>
    <w:rsid w:val="008121D1"/>
    <w:rsid w:val="008154FD"/>
    <w:rsid w:val="00817FFC"/>
    <w:rsid w:val="00821068"/>
    <w:rsid w:val="00822DA0"/>
    <w:rsid w:val="00823D9E"/>
    <w:rsid w:val="008268CD"/>
    <w:rsid w:val="00830F93"/>
    <w:rsid w:val="008321D4"/>
    <w:rsid w:val="00833B29"/>
    <w:rsid w:val="008378AF"/>
    <w:rsid w:val="00842408"/>
    <w:rsid w:val="00844789"/>
    <w:rsid w:val="008460F9"/>
    <w:rsid w:val="00851084"/>
    <w:rsid w:val="00851D3D"/>
    <w:rsid w:val="0085400B"/>
    <w:rsid w:val="00856638"/>
    <w:rsid w:val="00857735"/>
    <w:rsid w:val="00862525"/>
    <w:rsid w:val="00862BCF"/>
    <w:rsid w:val="00872B9E"/>
    <w:rsid w:val="00873595"/>
    <w:rsid w:val="0088379D"/>
    <w:rsid w:val="00884BC4"/>
    <w:rsid w:val="00885432"/>
    <w:rsid w:val="0088627F"/>
    <w:rsid w:val="0088692F"/>
    <w:rsid w:val="00886F19"/>
    <w:rsid w:val="00890858"/>
    <w:rsid w:val="0089316A"/>
    <w:rsid w:val="00896680"/>
    <w:rsid w:val="008968F6"/>
    <w:rsid w:val="008972A5"/>
    <w:rsid w:val="008A33C8"/>
    <w:rsid w:val="008A4E84"/>
    <w:rsid w:val="008B00D9"/>
    <w:rsid w:val="008B3E80"/>
    <w:rsid w:val="008B6D8E"/>
    <w:rsid w:val="008C06ED"/>
    <w:rsid w:val="008C18E0"/>
    <w:rsid w:val="008C4565"/>
    <w:rsid w:val="008C537E"/>
    <w:rsid w:val="008C7497"/>
    <w:rsid w:val="008D1A37"/>
    <w:rsid w:val="008D45B9"/>
    <w:rsid w:val="008D73C5"/>
    <w:rsid w:val="008E0A93"/>
    <w:rsid w:val="008E5531"/>
    <w:rsid w:val="008E5C53"/>
    <w:rsid w:val="008E6D74"/>
    <w:rsid w:val="008E777E"/>
    <w:rsid w:val="008F3BAE"/>
    <w:rsid w:val="008F5CE9"/>
    <w:rsid w:val="00902652"/>
    <w:rsid w:val="009027C7"/>
    <w:rsid w:val="00902941"/>
    <w:rsid w:val="009051E9"/>
    <w:rsid w:val="009064E0"/>
    <w:rsid w:val="00910603"/>
    <w:rsid w:val="009143C9"/>
    <w:rsid w:val="009156B4"/>
    <w:rsid w:val="009172CF"/>
    <w:rsid w:val="00917A8F"/>
    <w:rsid w:val="00917E84"/>
    <w:rsid w:val="00924A99"/>
    <w:rsid w:val="00924AFA"/>
    <w:rsid w:val="00932089"/>
    <w:rsid w:val="009362BD"/>
    <w:rsid w:val="00946911"/>
    <w:rsid w:val="00947013"/>
    <w:rsid w:val="00950E8F"/>
    <w:rsid w:val="00952A2B"/>
    <w:rsid w:val="009568E5"/>
    <w:rsid w:val="00957116"/>
    <w:rsid w:val="0096296E"/>
    <w:rsid w:val="00963E5C"/>
    <w:rsid w:val="009668B3"/>
    <w:rsid w:val="009715CB"/>
    <w:rsid w:val="00971760"/>
    <w:rsid w:val="00971B33"/>
    <w:rsid w:val="00974508"/>
    <w:rsid w:val="00974C20"/>
    <w:rsid w:val="00977E7A"/>
    <w:rsid w:val="00982793"/>
    <w:rsid w:val="00987F67"/>
    <w:rsid w:val="00991093"/>
    <w:rsid w:val="00997A26"/>
    <w:rsid w:val="009A107D"/>
    <w:rsid w:val="009A568A"/>
    <w:rsid w:val="009A5DD8"/>
    <w:rsid w:val="009B4048"/>
    <w:rsid w:val="009C20AD"/>
    <w:rsid w:val="009C37F7"/>
    <w:rsid w:val="009C406E"/>
    <w:rsid w:val="009C633C"/>
    <w:rsid w:val="009C7A56"/>
    <w:rsid w:val="009D06B6"/>
    <w:rsid w:val="009D171D"/>
    <w:rsid w:val="009D66DC"/>
    <w:rsid w:val="009D7417"/>
    <w:rsid w:val="009E351F"/>
    <w:rsid w:val="009F1959"/>
    <w:rsid w:val="009F3A46"/>
    <w:rsid w:val="00A02AE6"/>
    <w:rsid w:val="00A03359"/>
    <w:rsid w:val="00A03416"/>
    <w:rsid w:val="00A0421C"/>
    <w:rsid w:val="00A0492F"/>
    <w:rsid w:val="00A07AF4"/>
    <w:rsid w:val="00A20C13"/>
    <w:rsid w:val="00A217D4"/>
    <w:rsid w:val="00A23170"/>
    <w:rsid w:val="00A23249"/>
    <w:rsid w:val="00A235C0"/>
    <w:rsid w:val="00A32BA4"/>
    <w:rsid w:val="00A359FB"/>
    <w:rsid w:val="00A4234B"/>
    <w:rsid w:val="00A43A85"/>
    <w:rsid w:val="00A45FBB"/>
    <w:rsid w:val="00A5272C"/>
    <w:rsid w:val="00A52C78"/>
    <w:rsid w:val="00A53C77"/>
    <w:rsid w:val="00A57215"/>
    <w:rsid w:val="00A60135"/>
    <w:rsid w:val="00A617BD"/>
    <w:rsid w:val="00A62211"/>
    <w:rsid w:val="00A7412C"/>
    <w:rsid w:val="00A7650B"/>
    <w:rsid w:val="00A77F1F"/>
    <w:rsid w:val="00A8372F"/>
    <w:rsid w:val="00A83C3E"/>
    <w:rsid w:val="00A95881"/>
    <w:rsid w:val="00A97CC6"/>
    <w:rsid w:val="00AA1CE6"/>
    <w:rsid w:val="00AA3DC7"/>
    <w:rsid w:val="00AA4EFC"/>
    <w:rsid w:val="00AA6652"/>
    <w:rsid w:val="00AA67B8"/>
    <w:rsid w:val="00AB1290"/>
    <w:rsid w:val="00AB4E25"/>
    <w:rsid w:val="00AC1FC6"/>
    <w:rsid w:val="00AC4523"/>
    <w:rsid w:val="00AC5F40"/>
    <w:rsid w:val="00AD289F"/>
    <w:rsid w:val="00AD59D9"/>
    <w:rsid w:val="00AD5B10"/>
    <w:rsid w:val="00AD5CFF"/>
    <w:rsid w:val="00AD7346"/>
    <w:rsid w:val="00AD7CA6"/>
    <w:rsid w:val="00AE0217"/>
    <w:rsid w:val="00AE04C2"/>
    <w:rsid w:val="00AE29A2"/>
    <w:rsid w:val="00AE7461"/>
    <w:rsid w:val="00AF1294"/>
    <w:rsid w:val="00AF3388"/>
    <w:rsid w:val="00B007B0"/>
    <w:rsid w:val="00B0266F"/>
    <w:rsid w:val="00B060E0"/>
    <w:rsid w:val="00B061EB"/>
    <w:rsid w:val="00B06BFA"/>
    <w:rsid w:val="00B11E05"/>
    <w:rsid w:val="00B16085"/>
    <w:rsid w:val="00B21BE3"/>
    <w:rsid w:val="00B239E7"/>
    <w:rsid w:val="00B2425F"/>
    <w:rsid w:val="00B26442"/>
    <w:rsid w:val="00B26AA3"/>
    <w:rsid w:val="00B27CCE"/>
    <w:rsid w:val="00B32A4C"/>
    <w:rsid w:val="00B32DBE"/>
    <w:rsid w:val="00B41678"/>
    <w:rsid w:val="00B500CD"/>
    <w:rsid w:val="00B503BE"/>
    <w:rsid w:val="00B50456"/>
    <w:rsid w:val="00B50F1E"/>
    <w:rsid w:val="00B51301"/>
    <w:rsid w:val="00B51F06"/>
    <w:rsid w:val="00B53B42"/>
    <w:rsid w:val="00B54BDB"/>
    <w:rsid w:val="00B56118"/>
    <w:rsid w:val="00B629C4"/>
    <w:rsid w:val="00B64B63"/>
    <w:rsid w:val="00B67CFC"/>
    <w:rsid w:val="00B721EC"/>
    <w:rsid w:val="00B7284F"/>
    <w:rsid w:val="00B75333"/>
    <w:rsid w:val="00B82FEE"/>
    <w:rsid w:val="00B83660"/>
    <w:rsid w:val="00B871BE"/>
    <w:rsid w:val="00B90936"/>
    <w:rsid w:val="00B943AB"/>
    <w:rsid w:val="00B96A85"/>
    <w:rsid w:val="00BA71B8"/>
    <w:rsid w:val="00BA7E8D"/>
    <w:rsid w:val="00BB03A0"/>
    <w:rsid w:val="00BB0DFD"/>
    <w:rsid w:val="00BB168C"/>
    <w:rsid w:val="00BB6E22"/>
    <w:rsid w:val="00BC1386"/>
    <w:rsid w:val="00BC2527"/>
    <w:rsid w:val="00BC53CE"/>
    <w:rsid w:val="00BC59F7"/>
    <w:rsid w:val="00BC6675"/>
    <w:rsid w:val="00BD0CFA"/>
    <w:rsid w:val="00BD270F"/>
    <w:rsid w:val="00BD464D"/>
    <w:rsid w:val="00BD7E51"/>
    <w:rsid w:val="00BE1453"/>
    <w:rsid w:val="00BE5707"/>
    <w:rsid w:val="00BF147F"/>
    <w:rsid w:val="00BF2446"/>
    <w:rsid w:val="00BF49B1"/>
    <w:rsid w:val="00BF63ED"/>
    <w:rsid w:val="00C00E57"/>
    <w:rsid w:val="00C00FC6"/>
    <w:rsid w:val="00C051A9"/>
    <w:rsid w:val="00C06FF9"/>
    <w:rsid w:val="00C10F1F"/>
    <w:rsid w:val="00C1115C"/>
    <w:rsid w:val="00C137E3"/>
    <w:rsid w:val="00C14691"/>
    <w:rsid w:val="00C16090"/>
    <w:rsid w:val="00C1627B"/>
    <w:rsid w:val="00C20407"/>
    <w:rsid w:val="00C2206C"/>
    <w:rsid w:val="00C24CCE"/>
    <w:rsid w:val="00C24FAB"/>
    <w:rsid w:val="00C26E42"/>
    <w:rsid w:val="00C27447"/>
    <w:rsid w:val="00C32966"/>
    <w:rsid w:val="00C43A7E"/>
    <w:rsid w:val="00C46B85"/>
    <w:rsid w:val="00C475B5"/>
    <w:rsid w:val="00C47D2A"/>
    <w:rsid w:val="00C51E4E"/>
    <w:rsid w:val="00C52C0C"/>
    <w:rsid w:val="00C537E8"/>
    <w:rsid w:val="00C5420D"/>
    <w:rsid w:val="00C55509"/>
    <w:rsid w:val="00C56411"/>
    <w:rsid w:val="00C60250"/>
    <w:rsid w:val="00C60A89"/>
    <w:rsid w:val="00C6255E"/>
    <w:rsid w:val="00C658F7"/>
    <w:rsid w:val="00C66DD6"/>
    <w:rsid w:val="00C70A45"/>
    <w:rsid w:val="00C71661"/>
    <w:rsid w:val="00C722E3"/>
    <w:rsid w:val="00C736EE"/>
    <w:rsid w:val="00C744BF"/>
    <w:rsid w:val="00C7517F"/>
    <w:rsid w:val="00C7566D"/>
    <w:rsid w:val="00C75CA5"/>
    <w:rsid w:val="00C7670A"/>
    <w:rsid w:val="00C82804"/>
    <w:rsid w:val="00C82C8F"/>
    <w:rsid w:val="00C83EBD"/>
    <w:rsid w:val="00C84498"/>
    <w:rsid w:val="00C92325"/>
    <w:rsid w:val="00CA0B2F"/>
    <w:rsid w:val="00CA193C"/>
    <w:rsid w:val="00CA1E45"/>
    <w:rsid w:val="00CA4C32"/>
    <w:rsid w:val="00CA7923"/>
    <w:rsid w:val="00CB2F72"/>
    <w:rsid w:val="00CB39C6"/>
    <w:rsid w:val="00CB3D0D"/>
    <w:rsid w:val="00CB60F2"/>
    <w:rsid w:val="00CC004A"/>
    <w:rsid w:val="00CC020D"/>
    <w:rsid w:val="00CC1599"/>
    <w:rsid w:val="00CC20C3"/>
    <w:rsid w:val="00CD4A39"/>
    <w:rsid w:val="00CD71F4"/>
    <w:rsid w:val="00CE1E74"/>
    <w:rsid w:val="00CE29B6"/>
    <w:rsid w:val="00CF1360"/>
    <w:rsid w:val="00CF2005"/>
    <w:rsid w:val="00CF519C"/>
    <w:rsid w:val="00D00632"/>
    <w:rsid w:val="00D02490"/>
    <w:rsid w:val="00D03C73"/>
    <w:rsid w:val="00D03CFB"/>
    <w:rsid w:val="00D104C0"/>
    <w:rsid w:val="00D12747"/>
    <w:rsid w:val="00D15F25"/>
    <w:rsid w:val="00D166B7"/>
    <w:rsid w:val="00D16A48"/>
    <w:rsid w:val="00D17A88"/>
    <w:rsid w:val="00D20EC5"/>
    <w:rsid w:val="00D21CCC"/>
    <w:rsid w:val="00D2739C"/>
    <w:rsid w:val="00D326D3"/>
    <w:rsid w:val="00D34751"/>
    <w:rsid w:val="00D3476F"/>
    <w:rsid w:val="00D368C0"/>
    <w:rsid w:val="00D3799D"/>
    <w:rsid w:val="00D457CA"/>
    <w:rsid w:val="00D50CDF"/>
    <w:rsid w:val="00D50EA9"/>
    <w:rsid w:val="00D51FEE"/>
    <w:rsid w:val="00D52086"/>
    <w:rsid w:val="00D54F15"/>
    <w:rsid w:val="00D56018"/>
    <w:rsid w:val="00D608F3"/>
    <w:rsid w:val="00D60D2D"/>
    <w:rsid w:val="00D61128"/>
    <w:rsid w:val="00D61B7E"/>
    <w:rsid w:val="00D62B15"/>
    <w:rsid w:val="00D67BCB"/>
    <w:rsid w:val="00D67D38"/>
    <w:rsid w:val="00D71FA5"/>
    <w:rsid w:val="00D73E66"/>
    <w:rsid w:val="00D7466F"/>
    <w:rsid w:val="00D770A0"/>
    <w:rsid w:val="00D83E4F"/>
    <w:rsid w:val="00D84661"/>
    <w:rsid w:val="00D850F1"/>
    <w:rsid w:val="00D92AA9"/>
    <w:rsid w:val="00D9304D"/>
    <w:rsid w:val="00D93575"/>
    <w:rsid w:val="00DA41DC"/>
    <w:rsid w:val="00DA4B26"/>
    <w:rsid w:val="00DA4E85"/>
    <w:rsid w:val="00DA5A0B"/>
    <w:rsid w:val="00DA7E31"/>
    <w:rsid w:val="00DB12D7"/>
    <w:rsid w:val="00DB161A"/>
    <w:rsid w:val="00DB33A5"/>
    <w:rsid w:val="00DB39F3"/>
    <w:rsid w:val="00DB40AB"/>
    <w:rsid w:val="00DB436C"/>
    <w:rsid w:val="00DB642B"/>
    <w:rsid w:val="00DC3A49"/>
    <w:rsid w:val="00DD093F"/>
    <w:rsid w:val="00DD1287"/>
    <w:rsid w:val="00DD161C"/>
    <w:rsid w:val="00DD307A"/>
    <w:rsid w:val="00DD49AC"/>
    <w:rsid w:val="00DD4FBD"/>
    <w:rsid w:val="00DD7598"/>
    <w:rsid w:val="00DE08A3"/>
    <w:rsid w:val="00DE22BB"/>
    <w:rsid w:val="00DE50A3"/>
    <w:rsid w:val="00DE61CB"/>
    <w:rsid w:val="00DE74BA"/>
    <w:rsid w:val="00DF1FD6"/>
    <w:rsid w:val="00DF45FF"/>
    <w:rsid w:val="00DF4730"/>
    <w:rsid w:val="00DF7A3B"/>
    <w:rsid w:val="00E0158C"/>
    <w:rsid w:val="00E06F95"/>
    <w:rsid w:val="00E13702"/>
    <w:rsid w:val="00E13852"/>
    <w:rsid w:val="00E147AD"/>
    <w:rsid w:val="00E17084"/>
    <w:rsid w:val="00E30A18"/>
    <w:rsid w:val="00E30DB2"/>
    <w:rsid w:val="00E40782"/>
    <w:rsid w:val="00E40D4D"/>
    <w:rsid w:val="00E41AA0"/>
    <w:rsid w:val="00E43781"/>
    <w:rsid w:val="00E45F86"/>
    <w:rsid w:val="00E50566"/>
    <w:rsid w:val="00E5066F"/>
    <w:rsid w:val="00E6006C"/>
    <w:rsid w:val="00E615F3"/>
    <w:rsid w:val="00E61C4C"/>
    <w:rsid w:val="00E6697B"/>
    <w:rsid w:val="00E67B05"/>
    <w:rsid w:val="00E766DC"/>
    <w:rsid w:val="00E768D8"/>
    <w:rsid w:val="00E81111"/>
    <w:rsid w:val="00E81464"/>
    <w:rsid w:val="00E825D6"/>
    <w:rsid w:val="00E84557"/>
    <w:rsid w:val="00E93EAF"/>
    <w:rsid w:val="00E946E7"/>
    <w:rsid w:val="00E95B91"/>
    <w:rsid w:val="00EA3252"/>
    <w:rsid w:val="00EA7A2D"/>
    <w:rsid w:val="00EB3E98"/>
    <w:rsid w:val="00EB619F"/>
    <w:rsid w:val="00EC0476"/>
    <w:rsid w:val="00EC0854"/>
    <w:rsid w:val="00ED1656"/>
    <w:rsid w:val="00ED1C6D"/>
    <w:rsid w:val="00ED5621"/>
    <w:rsid w:val="00ED5C1F"/>
    <w:rsid w:val="00ED60DF"/>
    <w:rsid w:val="00EE1811"/>
    <w:rsid w:val="00EE1CBC"/>
    <w:rsid w:val="00EE36C3"/>
    <w:rsid w:val="00EE677F"/>
    <w:rsid w:val="00EF079A"/>
    <w:rsid w:val="00EF3751"/>
    <w:rsid w:val="00EF382C"/>
    <w:rsid w:val="00EF5EC8"/>
    <w:rsid w:val="00EF6108"/>
    <w:rsid w:val="00F00604"/>
    <w:rsid w:val="00F06B8F"/>
    <w:rsid w:val="00F07344"/>
    <w:rsid w:val="00F07576"/>
    <w:rsid w:val="00F103D0"/>
    <w:rsid w:val="00F10449"/>
    <w:rsid w:val="00F1205B"/>
    <w:rsid w:val="00F1394B"/>
    <w:rsid w:val="00F139B8"/>
    <w:rsid w:val="00F154D1"/>
    <w:rsid w:val="00F1754F"/>
    <w:rsid w:val="00F20E17"/>
    <w:rsid w:val="00F235AC"/>
    <w:rsid w:val="00F24733"/>
    <w:rsid w:val="00F24AD4"/>
    <w:rsid w:val="00F274FD"/>
    <w:rsid w:val="00F3176F"/>
    <w:rsid w:val="00F319D8"/>
    <w:rsid w:val="00F34158"/>
    <w:rsid w:val="00F35D88"/>
    <w:rsid w:val="00F441FE"/>
    <w:rsid w:val="00F50FD5"/>
    <w:rsid w:val="00F510E3"/>
    <w:rsid w:val="00F53934"/>
    <w:rsid w:val="00F61776"/>
    <w:rsid w:val="00F67546"/>
    <w:rsid w:val="00F70379"/>
    <w:rsid w:val="00F72E91"/>
    <w:rsid w:val="00F77838"/>
    <w:rsid w:val="00F80E0B"/>
    <w:rsid w:val="00F819B7"/>
    <w:rsid w:val="00F95111"/>
    <w:rsid w:val="00F95617"/>
    <w:rsid w:val="00F957D1"/>
    <w:rsid w:val="00FA06E5"/>
    <w:rsid w:val="00FA2392"/>
    <w:rsid w:val="00FA36D9"/>
    <w:rsid w:val="00FA4CC2"/>
    <w:rsid w:val="00FB0E77"/>
    <w:rsid w:val="00FB2941"/>
    <w:rsid w:val="00FC18FE"/>
    <w:rsid w:val="00FC4DF6"/>
    <w:rsid w:val="00FC4E92"/>
    <w:rsid w:val="00FC562E"/>
    <w:rsid w:val="00FC6108"/>
    <w:rsid w:val="00FD106C"/>
    <w:rsid w:val="00FD1AD1"/>
    <w:rsid w:val="00FD238C"/>
    <w:rsid w:val="00FD35A6"/>
    <w:rsid w:val="00FD42FC"/>
    <w:rsid w:val="00FD4A16"/>
    <w:rsid w:val="00FE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E22"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C305E"/>
    <w:pPr>
      <w:keepNext/>
      <w:suppressAutoHyphens w:val="0"/>
      <w:jc w:val="center"/>
      <w:outlineLvl w:val="0"/>
    </w:pPr>
    <w:rPr>
      <w:rFonts w:ascii=".VnTime" w:hAnsi=".VnTime"/>
      <w:i/>
      <w:sz w:val="28"/>
      <w:szCs w:val="2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7A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BB6E22"/>
    <w:rPr>
      <w:rFonts w:ascii="Symbol" w:hAnsi="Symbol" w:cs="Symbol"/>
    </w:rPr>
  </w:style>
  <w:style w:type="character" w:customStyle="1" w:styleId="WW8Num2z1">
    <w:name w:val="WW8Num2z1"/>
    <w:rsid w:val="00BB6E22"/>
    <w:rPr>
      <w:rFonts w:ascii="Courier New" w:hAnsi="Courier New" w:cs="Courier New"/>
    </w:rPr>
  </w:style>
  <w:style w:type="character" w:customStyle="1" w:styleId="WW8Num2z2">
    <w:name w:val="WW8Num2z2"/>
    <w:rsid w:val="00BB6E22"/>
    <w:rPr>
      <w:rFonts w:ascii="Wingdings" w:hAnsi="Wingdings" w:cs="Wingdings"/>
    </w:rPr>
  </w:style>
  <w:style w:type="character" w:customStyle="1" w:styleId="WW8Num3z0">
    <w:name w:val="WW8Num3z0"/>
    <w:rsid w:val="00BB6E22"/>
    <w:rPr>
      <w:rFonts w:ascii="Wingdings" w:hAnsi="Wingdings" w:cs="Wingdings"/>
    </w:rPr>
  </w:style>
  <w:style w:type="character" w:customStyle="1" w:styleId="WW8Num3z1">
    <w:name w:val="WW8Num3z1"/>
    <w:rsid w:val="00BB6E22"/>
    <w:rPr>
      <w:rFonts w:ascii="Courier New" w:hAnsi="Courier New" w:cs="Courier New"/>
    </w:rPr>
  </w:style>
  <w:style w:type="character" w:customStyle="1" w:styleId="WW8Num3z3">
    <w:name w:val="WW8Num3z3"/>
    <w:rsid w:val="00BB6E22"/>
    <w:rPr>
      <w:rFonts w:ascii="Symbol" w:hAnsi="Symbol" w:cs="Symbol"/>
    </w:rPr>
  </w:style>
  <w:style w:type="character" w:customStyle="1" w:styleId="WW8Num4z0">
    <w:name w:val="WW8Num4z0"/>
    <w:rsid w:val="00BB6E22"/>
    <w:rPr>
      <w:rFonts w:ascii="Symbol" w:hAnsi="Symbol" w:cs="Symbol"/>
    </w:rPr>
  </w:style>
  <w:style w:type="character" w:customStyle="1" w:styleId="WW8Num4z1">
    <w:name w:val="WW8Num4z1"/>
    <w:rsid w:val="00BB6E22"/>
    <w:rPr>
      <w:rFonts w:ascii="Courier New" w:hAnsi="Courier New" w:cs="Courier New"/>
    </w:rPr>
  </w:style>
  <w:style w:type="character" w:customStyle="1" w:styleId="WW8Num4z2">
    <w:name w:val="WW8Num4z2"/>
    <w:rsid w:val="00BB6E22"/>
    <w:rPr>
      <w:rFonts w:ascii="Wingdings" w:hAnsi="Wingdings" w:cs="Wingdings"/>
    </w:rPr>
  </w:style>
  <w:style w:type="character" w:customStyle="1" w:styleId="WW8Num5z0">
    <w:name w:val="WW8Num5z0"/>
    <w:rsid w:val="00BB6E22"/>
    <w:rPr>
      <w:b w:val="0"/>
    </w:rPr>
  </w:style>
  <w:style w:type="character" w:customStyle="1" w:styleId="WW8Num7z0">
    <w:name w:val="WW8Num7z0"/>
    <w:rsid w:val="00BB6E22"/>
    <w:rPr>
      <w:b w:val="0"/>
    </w:rPr>
  </w:style>
  <w:style w:type="character" w:customStyle="1" w:styleId="WW8Num8z0">
    <w:name w:val="WW8Num8z0"/>
    <w:rsid w:val="00BB6E22"/>
    <w:rPr>
      <w:rFonts w:ascii="Symbol" w:hAnsi="Symbol" w:cs="Symbol"/>
    </w:rPr>
  </w:style>
  <w:style w:type="character" w:customStyle="1" w:styleId="WW8Num8z1">
    <w:name w:val="WW8Num8z1"/>
    <w:rsid w:val="00BB6E22"/>
    <w:rPr>
      <w:rFonts w:ascii="Courier New" w:hAnsi="Courier New" w:cs="Courier New"/>
    </w:rPr>
  </w:style>
  <w:style w:type="character" w:customStyle="1" w:styleId="WW8Num8z2">
    <w:name w:val="WW8Num8z2"/>
    <w:rsid w:val="00BB6E22"/>
    <w:rPr>
      <w:rFonts w:ascii="Wingdings" w:hAnsi="Wingdings" w:cs="Wingdings"/>
    </w:rPr>
  </w:style>
  <w:style w:type="character" w:customStyle="1" w:styleId="WW8Num9z0">
    <w:name w:val="WW8Num9z0"/>
    <w:rsid w:val="00BB6E22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BB6E22"/>
    <w:rPr>
      <w:rFonts w:ascii="Courier New" w:hAnsi="Courier New" w:cs="Courier New"/>
    </w:rPr>
  </w:style>
  <w:style w:type="character" w:customStyle="1" w:styleId="WW8Num9z2">
    <w:name w:val="WW8Num9z2"/>
    <w:rsid w:val="00BB6E22"/>
    <w:rPr>
      <w:rFonts w:ascii="Wingdings" w:hAnsi="Wingdings" w:cs="Wingdings"/>
    </w:rPr>
  </w:style>
  <w:style w:type="character" w:customStyle="1" w:styleId="WW8Num9z3">
    <w:name w:val="WW8Num9z3"/>
    <w:rsid w:val="00BB6E22"/>
    <w:rPr>
      <w:rFonts w:ascii="Symbol" w:hAnsi="Symbol" w:cs="Symbol"/>
    </w:rPr>
  </w:style>
  <w:style w:type="character" w:customStyle="1" w:styleId="WW8Num10z0">
    <w:name w:val="WW8Num10z0"/>
    <w:rsid w:val="00BB6E22"/>
    <w:rPr>
      <w:rFonts w:ascii="Wingdings" w:hAnsi="Wingdings" w:cs="Wingdings"/>
    </w:rPr>
  </w:style>
  <w:style w:type="character" w:customStyle="1" w:styleId="WW8Num10z1">
    <w:name w:val="WW8Num10z1"/>
    <w:rsid w:val="00BB6E22"/>
    <w:rPr>
      <w:rFonts w:ascii="Courier New" w:hAnsi="Courier New" w:cs="Courier New"/>
    </w:rPr>
  </w:style>
  <w:style w:type="character" w:customStyle="1" w:styleId="WW8Num10z3">
    <w:name w:val="WW8Num10z3"/>
    <w:rsid w:val="00BB6E22"/>
    <w:rPr>
      <w:rFonts w:ascii="Symbol" w:hAnsi="Symbol" w:cs="Symbol"/>
    </w:rPr>
  </w:style>
  <w:style w:type="character" w:customStyle="1" w:styleId="WW8Num12z0">
    <w:name w:val="WW8Num12z0"/>
    <w:rsid w:val="00BB6E22"/>
    <w:rPr>
      <w:rFonts w:ascii="Symbol" w:hAnsi="Symbol" w:cs="Symbol"/>
      <w:color w:val="auto"/>
      <w:sz w:val="20"/>
    </w:rPr>
  </w:style>
  <w:style w:type="character" w:customStyle="1" w:styleId="WW8Num12z1">
    <w:name w:val="WW8Num12z1"/>
    <w:rsid w:val="00BB6E22"/>
    <w:rPr>
      <w:rFonts w:ascii="Courier New" w:hAnsi="Courier New" w:cs="Courier New"/>
    </w:rPr>
  </w:style>
  <w:style w:type="character" w:customStyle="1" w:styleId="WW8Num12z2">
    <w:name w:val="WW8Num12z2"/>
    <w:rsid w:val="00BB6E22"/>
    <w:rPr>
      <w:rFonts w:ascii="Wingdings" w:hAnsi="Wingdings" w:cs="Wingdings"/>
    </w:rPr>
  </w:style>
  <w:style w:type="character" w:customStyle="1" w:styleId="WW8Num12z3">
    <w:name w:val="WW8Num12z3"/>
    <w:rsid w:val="00BB6E22"/>
    <w:rPr>
      <w:rFonts w:ascii="Symbol" w:hAnsi="Symbol" w:cs="Symbol"/>
    </w:rPr>
  </w:style>
  <w:style w:type="character" w:customStyle="1" w:styleId="WW8Num17z0">
    <w:name w:val="WW8Num17z0"/>
    <w:rsid w:val="00BB6E22"/>
    <w:rPr>
      <w:rFonts w:ascii="Symbol" w:hAnsi="Symbol" w:cs="Symbol"/>
    </w:rPr>
  </w:style>
  <w:style w:type="character" w:customStyle="1" w:styleId="WW8Num17z1">
    <w:name w:val="WW8Num17z1"/>
    <w:rsid w:val="00BB6E22"/>
    <w:rPr>
      <w:rFonts w:ascii="Courier New" w:hAnsi="Courier New" w:cs="Courier New"/>
    </w:rPr>
  </w:style>
  <w:style w:type="character" w:customStyle="1" w:styleId="WW8Num17z2">
    <w:name w:val="WW8Num17z2"/>
    <w:rsid w:val="00BB6E22"/>
    <w:rPr>
      <w:rFonts w:ascii="Wingdings" w:hAnsi="Wingdings" w:cs="Wingdings"/>
    </w:rPr>
  </w:style>
  <w:style w:type="character" w:customStyle="1" w:styleId="WW8Num18z0">
    <w:name w:val="WW8Num18z0"/>
    <w:rsid w:val="00BB6E22"/>
    <w:rPr>
      <w:rFonts w:ascii="Courier New" w:hAnsi="Courier New" w:cs="Courier New"/>
    </w:rPr>
  </w:style>
  <w:style w:type="character" w:customStyle="1" w:styleId="WW8Num18z2">
    <w:name w:val="WW8Num18z2"/>
    <w:rsid w:val="00BB6E22"/>
    <w:rPr>
      <w:rFonts w:ascii="Wingdings" w:hAnsi="Wingdings" w:cs="Wingdings"/>
    </w:rPr>
  </w:style>
  <w:style w:type="character" w:customStyle="1" w:styleId="WW8Num18z3">
    <w:name w:val="WW8Num18z3"/>
    <w:rsid w:val="00BB6E22"/>
    <w:rPr>
      <w:rFonts w:ascii="Symbol" w:hAnsi="Symbol" w:cs="Symbol"/>
    </w:rPr>
  </w:style>
  <w:style w:type="character" w:customStyle="1" w:styleId="WW8Num21z0">
    <w:name w:val="WW8Num21z0"/>
    <w:rsid w:val="00BB6E22"/>
    <w:rPr>
      <w:rFonts w:ascii="Symbol" w:hAnsi="Symbol" w:cs="Symbol"/>
    </w:rPr>
  </w:style>
  <w:style w:type="character" w:customStyle="1" w:styleId="WW8Num21z1">
    <w:name w:val="WW8Num21z1"/>
    <w:rsid w:val="00BB6E22"/>
    <w:rPr>
      <w:rFonts w:ascii="Courier New" w:hAnsi="Courier New" w:cs="Courier New"/>
    </w:rPr>
  </w:style>
  <w:style w:type="character" w:customStyle="1" w:styleId="WW8Num21z2">
    <w:name w:val="WW8Num21z2"/>
    <w:rsid w:val="00BB6E22"/>
    <w:rPr>
      <w:rFonts w:ascii="Wingdings" w:hAnsi="Wingdings" w:cs="Wingdings"/>
    </w:rPr>
  </w:style>
  <w:style w:type="character" w:customStyle="1" w:styleId="WW8Num23z0">
    <w:name w:val="WW8Num23z0"/>
    <w:rsid w:val="00BB6E22"/>
    <w:rPr>
      <w:rFonts w:ascii="Wingdings" w:hAnsi="Wingdings" w:cs="Wingdings"/>
    </w:rPr>
  </w:style>
  <w:style w:type="character" w:customStyle="1" w:styleId="WW8Num23z1">
    <w:name w:val="WW8Num23z1"/>
    <w:rsid w:val="00BB6E22"/>
    <w:rPr>
      <w:rFonts w:ascii="Courier New" w:hAnsi="Courier New" w:cs="Courier New"/>
    </w:rPr>
  </w:style>
  <w:style w:type="character" w:customStyle="1" w:styleId="WW8Num23z3">
    <w:name w:val="WW8Num23z3"/>
    <w:rsid w:val="00BB6E22"/>
    <w:rPr>
      <w:rFonts w:ascii="Symbol" w:hAnsi="Symbol" w:cs="Symbol"/>
    </w:rPr>
  </w:style>
  <w:style w:type="character" w:styleId="PageNumber">
    <w:name w:val="page number"/>
    <w:basedOn w:val="DefaultParagraphFont"/>
    <w:rsid w:val="00BB6E22"/>
  </w:style>
  <w:style w:type="character" w:styleId="CommentReference">
    <w:name w:val="annotation reference"/>
    <w:basedOn w:val="DefaultParagraphFont"/>
    <w:rsid w:val="00BB6E22"/>
    <w:rPr>
      <w:sz w:val="16"/>
      <w:szCs w:val="16"/>
    </w:rPr>
  </w:style>
  <w:style w:type="character" w:styleId="Hyperlink">
    <w:name w:val="Hyperlink"/>
    <w:basedOn w:val="DefaultParagraphFont"/>
    <w:rsid w:val="00BB6E22"/>
    <w:rPr>
      <w:color w:val="0000FF"/>
      <w:u w:val="single"/>
    </w:rPr>
  </w:style>
  <w:style w:type="character" w:styleId="FollowedHyperlink">
    <w:name w:val="FollowedHyperlink"/>
    <w:basedOn w:val="DefaultParagraphFont"/>
    <w:rsid w:val="00BB6E22"/>
    <w:rPr>
      <w:color w:val="800080"/>
      <w:u w:val="single"/>
    </w:rPr>
  </w:style>
  <w:style w:type="character" w:customStyle="1" w:styleId="FooterChar">
    <w:name w:val="Footer Char"/>
    <w:basedOn w:val="DefaultParagraphFont"/>
    <w:uiPriority w:val="99"/>
    <w:rsid w:val="00BB6E22"/>
    <w:rPr>
      <w:sz w:val="24"/>
      <w:szCs w:val="24"/>
    </w:rPr>
  </w:style>
  <w:style w:type="paragraph" w:customStyle="1" w:styleId="Heading">
    <w:name w:val="Heading"/>
    <w:basedOn w:val="Normal"/>
    <w:next w:val="BodyText"/>
    <w:rsid w:val="00BB6E22"/>
    <w:pPr>
      <w:jc w:val="center"/>
    </w:pPr>
    <w:rPr>
      <w:rFonts w:ascii="VNI-Times" w:hAnsi="VNI-Times" w:cs="VNI-Times"/>
      <w:b/>
      <w:sz w:val="32"/>
      <w:szCs w:val="20"/>
    </w:rPr>
  </w:style>
  <w:style w:type="paragraph" w:styleId="BodyText">
    <w:name w:val="Body Text"/>
    <w:basedOn w:val="Normal"/>
    <w:rsid w:val="00BB6E22"/>
    <w:pPr>
      <w:spacing w:after="120"/>
    </w:pPr>
  </w:style>
  <w:style w:type="paragraph" w:styleId="List">
    <w:name w:val="List"/>
    <w:basedOn w:val="BodyText"/>
    <w:rsid w:val="00BB6E22"/>
    <w:rPr>
      <w:rFonts w:cs="Mangal"/>
    </w:rPr>
  </w:style>
  <w:style w:type="paragraph" w:styleId="Caption">
    <w:name w:val="caption"/>
    <w:basedOn w:val="Normal"/>
    <w:qFormat/>
    <w:rsid w:val="00BB6E2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BB6E22"/>
    <w:pPr>
      <w:suppressLineNumbers/>
    </w:pPr>
    <w:rPr>
      <w:rFonts w:cs="Mangal"/>
    </w:rPr>
  </w:style>
  <w:style w:type="paragraph" w:styleId="Header">
    <w:name w:val="header"/>
    <w:basedOn w:val="Normal"/>
    <w:rsid w:val="00BB6E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uiPriority w:val="99"/>
    <w:rsid w:val="00BB6E22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rsid w:val="00BB6E22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BB6E22"/>
    <w:rPr>
      <w:b/>
      <w:bCs/>
    </w:rPr>
  </w:style>
  <w:style w:type="paragraph" w:styleId="BalloonText">
    <w:name w:val="Balloon Text"/>
    <w:basedOn w:val="Normal"/>
    <w:rsid w:val="00BB6E22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BB6E2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TableContents">
    <w:name w:val="Table Contents"/>
    <w:basedOn w:val="Normal"/>
    <w:rsid w:val="00BB6E22"/>
    <w:pPr>
      <w:suppressLineNumbers/>
    </w:pPr>
  </w:style>
  <w:style w:type="paragraph" w:customStyle="1" w:styleId="TableHeading">
    <w:name w:val="Table Heading"/>
    <w:basedOn w:val="TableContents"/>
    <w:rsid w:val="00BB6E22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BB6E22"/>
  </w:style>
  <w:style w:type="paragraph" w:styleId="NormalWeb">
    <w:name w:val="Normal (Web)"/>
    <w:basedOn w:val="Normal"/>
    <w:uiPriority w:val="99"/>
    <w:rsid w:val="002463CD"/>
    <w:pPr>
      <w:suppressAutoHyphens w:val="0"/>
      <w:spacing w:before="100" w:beforeAutospacing="1" w:after="100" w:afterAutospacing="1"/>
    </w:pPr>
    <w:rPr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B7578"/>
    <w:pPr>
      <w:ind w:left="720"/>
      <w:contextualSpacing/>
    </w:pPr>
  </w:style>
  <w:style w:type="paragraph" w:customStyle="1" w:styleId="Char0">
    <w:name w:val="Char"/>
    <w:basedOn w:val="Normal"/>
    <w:rsid w:val="00122DAE"/>
    <w:pPr>
      <w:suppressAutoHyphens w:val="0"/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customStyle="1" w:styleId="Char1">
    <w:name w:val="Char"/>
    <w:basedOn w:val="Normal"/>
    <w:rsid w:val="001A382F"/>
    <w:pPr>
      <w:suppressAutoHyphens w:val="0"/>
      <w:spacing w:after="160" w:line="240" w:lineRule="exact"/>
    </w:pPr>
    <w:rPr>
      <w:rFonts w:ascii="Verdana" w:hAnsi="Verdana"/>
      <w:sz w:val="20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1C305E"/>
    <w:rPr>
      <w:rFonts w:ascii=".VnTime" w:hAnsi=".VnTime"/>
      <w:i/>
      <w:sz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7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ListParagraphChar">
    <w:name w:val="List Paragraph Char"/>
    <w:link w:val="ListParagraph"/>
    <w:uiPriority w:val="34"/>
    <w:rsid w:val="00A95881"/>
    <w:rPr>
      <w:sz w:val="24"/>
      <w:szCs w:val="24"/>
      <w:lang w:eastAsia="zh-CN"/>
    </w:rPr>
  </w:style>
  <w:style w:type="paragraph" w:customStyle="1" w:styleId="CharCharCharCharCharCharChar">
    <w:name w:val="Char Char Char Char Char Char Char"/>
    <w:basedOn w:val="Normal"/>
    <w:next w:val="Normal"/>
    <w:autoRedefine/>
    <w:semiHidden/>
    <w:rsid w:val="000B183F"/>
    <w:pPr>
      <w:suppressAutoHyphens w:val="0"/>
      <w:spacing w:before="120" w:after="120" w:line="312" w:lineRule="auto"/>
      <w:jc w:val="left"/>
    </w:pPr>
    <w:rPr>
      <w:sz w:val="28"/>
      <w:szCs w:val="28"/>
      <w:lang w:eastAsia="en-US"/>
    </w:rPr>
  </w:style>
  <w:style w:type="table" w:styleId="TableGrid">
    <w:name w:val="Table Grid"/>
    <w:basedOn w:val="TableNormal"/>
    <w:uiPriority w:val="59"/>
    <w:rsid w:val="00963E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F13A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13AB"/>
    <w:rPr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2F13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E22"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C305E"/>
    <w:pPr>
      <w:keepNext/>
      <w:suppressAutoHyphens w:val="0"/>
      <w:jc w:val="center"/>
      <w:outlineLvl w:val="0"/>
    </w:pPr>
    <w:rPr>
      <w:rFonts w:ascii=".VnTime" w:hAnsi=".VnTime"/>
      <w:i/>
      <w:sz w:val="28"/>
      <w:szCs w:val="2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7A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BB6E22"/>
    <w:rPr>
      <w:rFonts w:ascii="Symbol" w:hAnsi="Symbol" w:cs="Symbol"/>
    </w:rPr>
  </w:style>
  <w:style w:type="character" w:customStyle="1" w:styleId="WW8Num2z1">
    <w:name w:val="WW8Num2z1"/>
    <w:rsid w:val="00BB6E22"/>
    <w:rPr>
      <w:rFonts w:ascii="Courier New" w:hAnsi="Courier New" w:cs="Courier New"/>
    </w:rPr>
  </w:style>
  <w:style w:type="character" w:customStyle="1" w:styleId="WW8Num2z2">
    <w:name w:val="WW8Num2z2"/>
    <w:rsid w:val="00BB6E22"/>
    <w:rPr>
      <w:rFonts w:ascii="Wingdings" w:hAnsi="Wingdings" w:cs="Wingdings"/>
    </w:rPr>
  </w:style>
  <w:style w:type="character" w:customStyle="1" w:styleId="WW8Num3z0">
    <w:name w:val="WW8Num3z0"/>
    <w:rsid w:val="00BB6E22"/>
    <w:rPr>
      <w:rFonts w:ascii="Wingdings" w:hAnsi="Wingdings" w:cs="Wingdings"/>
    </w:rPr>
  </w:style>
  <w:style w:type="character" w:customStyle="1" w:styleId="WW8Num3z1">
    <w:name w:val="WW8Num3z1"/>
    <w:rsid w:val="00BB6E22"/>
    <w:rPr>
      <w:rFonts w:ascii="Courier New" w:hAnsi="Courier New" w:cs="Courier New"/>
    </w:rPr>
  </w:style>
  <w:style w:type="character" w:customStyle="1" w:styleId="WW8Num3z3">
    <w:name w:val="WW8Num3z3"/>
    <w:rsid w:val="00BB6E22"/>
    <w:rPr>
      <w:rFonts w:ascii="Symbol" w:hAnsi="Symbol" w:cs="Symbol"/>
    </w:rPr>
  </w:style>
  <w:style w:type="character" w:customStyle="1" w:styleId="WW8Num4z0">
    <w:name w:val="WW8Num4z0"/>
    <w:rsid w:val="00BB6E22"/>
    <w:rPr>
      <w:rFonts w:ascii="Symbol" w:hAnsi="Symbol" w:cs="Symbol"/>
    </w:rPr>
  </w:style>
  <w:style w:type="character" w:customStyle="1" w:styleId="WW8Num4z1">
    <w:name w:val="WW8Num4z1"/>
    <w:rsid w:val="00BB6E22"/>
    <w:rPr>
      <w:rFonts w:ascii="Courier New" w:hAnsi="Courier New" w:cs="Courier New"/>
    </w:rPr>
  </w:style>
  <w:style w:type="character" w:customStyle="1" w:styleId="WW8Num4z2">
    <w:name w:val="WW8Num4z2"/>
    <w:rsid w:val="00BB6E22"/>
    <w:rPr>
      <w:rFonts w:ascii="Wingdings" w:hAnsi="Wingdings" w:cs="Wingdings"/>
    </w:rPr>
  </w:style>
  <w:style w:type="character" w:customStyle="1" w:styleId="WW8Num5z0">
    <w:name w:val="WW8Num5z0"/>
    <w:rsid w:val="00BB6E22"/>
    <w:rPr>
      <w:b w:val="0"/>
    </w:rPr>
  </w:style>
  <w:style w:type="character" w:customStyle="1" w:styleId="WW8Num7z0">
    <w:name w:val="WW8Num7z0"/>
    <w:rsid w:val="00BB6E22"/>
    <w:rPr>
      <w:b w:val="0"/>
    </w:rPr>
  </w:style>
  <w:style w:type="character" w:customStyle="1" w:styleId="WW8Num8z0">
    <w:name w:val="WW8Num8z0"/>
    <w:rsid w:val="00BB6E22"/>
    <w:rPr>
      <w:rFonts w:ascii="Symbol" w:hAnsi="Symbol" w:cs="Symbol"/>
    </w:rPr>
  </w:style>
  <w:style w:type="character" w:customStyle="1" w:styleId="WW8Num8z1">
    <w:name w:val="WW8Num8z1"/>
    <w:rsid w:val="00BB6E22"/>
    <w:rPr>
      <w:rFonts w:ascii="Courier New" w:hAnsi="Courier New" w:cs="Courier New"/>
    </w:rPr>
  </w:style>
  <w:style w:type="character" w:customStyle="1" w:styleId="WW8Num8z2">
    <w:name w:val="WW8Num8z2"/>
    <w:rsid w:val="00BB6E22"/>
    <w:rPr>
      <w:rFonts w:ascii="Wingdings" w:hAnsi="Wingdings" w:cs="Wingdings"/>
    </w:rPr>
  </w:style>
  <w:style w:type="character" w:customStyle="1" w:styleId="WW8Num9z0">
    <w:name w:val="WW8Num9z0"/>
    <w:rsid w:val="00BB6E22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BB6E22"/>
    <w:rPr>
      <w:rFonts w:ascii="Courier New" w:hAnsi="Courier New" w:cs="Courier New"/>
    </w:rPr>
  </w:style>
  <w:style w:type="character" w:customStyle="1" w:styleId="WW8Num9z2">
    <w:name w:val="WW8Num9z2"/>
    <w:rsid w:val="00BB6E22"/>
    <w:rPr>
      <w:rFonts w:ascii="Wingdings" w:hAnsi="Wingdings" w:cs="Wingdings"/>
    </w:rPr>
  </w:style>
  <w:style w:type="character" w:customStyle="1" w:styleId="WW8Num9z3">
    <w:name w:val="WW8Num9z3"/>
    <w:rsid w:val="00BB6E22"/>
    <w:rPr>
      <w:rFonts w:ascii="Symbol" w:hAnsi="Symbol" w:cs="Symbol"/>
    </w:rPr>
  </w:style>
  <w:style w:type="character" w:customStyle="1" w:styleId="WW8Num10z0">
    <w:name w:val="WW8Num10z0"/>
    <w:rsid w:val="00BB6E22"/>
    <w:rPr>
      <w:rFonts w:ascii="Wingdings" w:hAnsi="Wingdings" w:cs="Wingdings"/>
    </w:rPr>
  </w:style>
  <w:style w:type="character" w:customStyle="1" w:styleId="WW8Num10z1">
    <w:name w:val="WW8Num10z1"/>
    <w:rsid w:val="00BB6E22"/>
    <w:rPr>
      <w:rFonts w:ascii="Courier New" w:hAnsi="Courier New" w:cs="Courier New"/>
    </w:rPr>
  </w:style>
  <w:style w:type="character" w:customStyle="1" w:styleId="WW8Num10z3">
    <w:name w:val="WW8Num10z3"/>
    <w:rsid w:val="00BB6E22"/>
    <w:rPr>
      <w:rFonts w:ascii="Symbol" w:hAnsi="Symbol" w:cs="Symbol"/>
    </w:rPr>
  </w:style>
  <w:style w:type="character" w:customStyle="1" w:styleId="WW8Num12z0">
    <w:name w:val="WW8Num12z0"/>
    <w:rsid w:val="00BB6E22"/>
    <w:rPr>
      <w:rFonts w:ascii="Symbol" w:hAnsi="Symbol" w:cs="Symbol"/>
      <w:color w:val="auto"/>
      <w:sz w:val="20"/>
    </w:rPr>
  </w:style>
  <w:style w:type="character" w:customStyle="1" w:styleId="WW8Num12z1">
    <w:name w:val="WW8Num12z1"/>
    <w:rsid w:val="00BB6E22"/>
    <w:rPr>
      <w:rFonts w:ascii="Courier New" w:hAnsi="Courier New" w:cs="Courier New"/>
    </w:rPr>
  </w:style>
  <w:style w:type="character" w:customStyle="1" w:styleId="WW8Num12z2">
    <w:name w:val="WW8Num12z2"/>
    <w:rsid w:val="00BB6E22"/>
    <w:rPr>
      <w:rFonts w:ascii="Wingdings" w:hAnsi="Wingdings" w:cs="Wingdings"/>
    </w:rPr>
  </w:style>
  <w:style w:type="character" w:customStyle="1" w:styleId="WW8Num12z3">
    <w:name w:val="WW8Num12z3"/>
    <w:rsid w:val="00BB6E22"/>
    <w:rPr>
      <w:rFonts w:ascii="Symbol" w:hAnsi="Symbol" w:cs="Symbol"/>
    </w:rPr>
  </w:style>
  <w:style w:type="character" w:customStyle="1" w:styleId="WW8Num17z0">
    <w:name w:val="WW8Num17z0"/>
    <w:rsid w:val="00BB6E22"/>
    <w:rPr>
      <w:rFonts w:ascii="Symbol" w:hAnsi="Symbol" w:cs="Symbol"/>
    </w:rPr>
  </w:style>
  <w:style w:type="character" w:customStyle="1" w:styleId="WW8Num17z1">
    <w:name w:val="WW8Num17z1"/>
    <w:rsid w:val="00BB6E22"/>
    <w:rPr>
      <w:rFonts w:ascii="Courier New" w:hAnsi="Courier New" w:cs="Courier New"/>
    </w:rPr>
  </w:style>
  <w:style w:type="character" w:customStyle="1" w:styleId="WW8Num17z2">
    <w:name w:val="WW8Num17z2"/>
    <w:rsid w:val="00BB6E22"/>
    <w:rPr>
      <w:rFonts w:ascii="Wingdings" w:hAnsi="Wingdings" w:cs="Wingdings"/>
    </w:rPr>
  </w:style>
  <w:style w:type="character" w:customStyle="1" w:styleId="WW8Num18z0">
    <w:name w:val="WW8Num18z0"/>
    <w:rsid w:val="00BB6E22"/>
    <w:rPr>
      <w:rFonts w:ascii="Courier New" w:hAnsi="Courier New" w:cs="Courier New"/>
    </w:rPr>
  </w:style>
  <w:style w:type="character" w:customStyle="1" w:styleId="WW8Num18z2">
    <w:name w:val="WW8Num18z2"/>
    <w:rsid w:val="00BB6E22"/>
    <w:rPr>
      <w:rFonts w:ascii="Wingdings" w:hAnsi="Wingdings" w:cs="Wingdings"/>
    </w:rPr>
  </w:style>
  <w:style w:type="character" w:customStyle="1" w:styleId="WW8Num18z3">
    <w:name w:val="WW8Num18z3"/>
    <w:rsid w:val="00BB6E22"/>
    <w:rPr>
      <w:rFonts w:ascii="Symbol" w:hAnsi="Symbol" w:cs="Symbol"/>
    </w:rPr>
  </w:style>
  <w:style w:type="character" w:customStyle="1" w:styleId="WW8Num21z0">
    <w:name w:val="WW8Num21z0"/>
    <w:rsid w:val="00BB6E22"/>
    <w:rPr>
      <w:rFonts w:ascii="Symbol" w:hAnsi="Symbol" w:cs="Symbol"/>
    </w:rPr>
  </w:style>
  <w:style w:type="character" w:customStyle="1" w:styleId="WW8Num21z1">
    <w:name w:val="WW8Num21z1"/>
    <w:rsid w:val="00BB6E22"/>
    <w:rPr>
      <w:rFonts w:ascii="Courier New" w:hAnsi="Courier New" w:cs="Courier New"/>
    </w:rPr>
  </w:style>
  <w:style w:type="character" w:customStyle="1" w:styleId="WW8Num21z2">
    <w:name w:val="WW8Num21z2"/>
    <w:rsid w:val="00BB6E22"/>
    <w:rPr>
      <w:rFonts w:ascii="Wingdings" w:hAnsi="Wingdings" w:cs="Wingdings"/>
    </w:rPr>
  </w:style>
  <w:style w:type="character" w:customStyle="1" w:styleId="WW8Num23z0">
    <w:name w:val="WW8Num23z0"/>
    <w:rsid w:val="00BB6E22"/>
    <w:rPr>
      <w:rFonts w:ascii="Wingdings" w:hAnsi="Wingdings" w:cs="Wingdings"/>
    </w:rPr>
  </w:style>
  <w:style w:type="character" w:customStyle="1" w:styleId="WW8Num23z1">
    <w:name w:val="WW8Num23z1"/>
    <w:rsid w:val="00BB6E22"/>
    <w:rPr>
      <w:rFonts w:ascii="Courier New" w:hAnsi="Courier New" w:cs="Courier New"/>
    </w:rPr>
  </w:style>
  <w:style w:type="character" w:customStyle="1" w:styleId="WW8Num23z3">
    <w:name w:val="WW8Num23z3"/>
    <w:rsid w:val="00BB6E22"/>
    <w:rPr>
      <w:rFonts w:ascii="Symbol" w:hAnsi="Symbol" w:cs="Symbol"/>
    </w:rPr>
  </w:style>
  <w:style w:type="character" w:styleId="PageNumber">
    <w:name w:val="page number"/>
    <w:basedOn w:val="DefaultParagraphFont"/>
    <w:rsid w:val="00BB6E22"/>
  </w:style>
  <w:style w:type="character" w:styleId="CommentReference">
    <w:name w:val="annotation reference"/>
    <w:basedOn w:val="DefaultParagraphFont"/>
    <w:rsid w:val="00BB6E22"/>
    <w:rPr>
      <w:sz w:val="16"/>
      <w:szCs w:val="16"/>
    </w:rPr>
  </w:style>
  <w:style w:type="character" w:styleId="Hyperlink">
    <w:name w:val="Hyperlink"/>
    <w:basedOn w:val="DefaultParagraphFont"/>
    <w:rsid w:val="00BB6E22"/>
    <w:rPr>
      <w:color w:val="0000FF"/>
      <w:u w:val="single"/>
    </w:rPr>
  </w:style>
  <w:style w:type="character" w:styleId="FollowedHyperlink">
    <w:name w:val="FollowedHyperlink"/>
    <w:basedOn w:val="DefaultParagraphFont"/>
    <w:rsid w:val="00BB6E22"/>
    <w:rPr>
      <w:color w:val="800080"/>
      <w:u w:val="single"/>
    </w:rPr>
  </w:style>
  <w:style w:type="character" w:customStyle="1" w:styleId="FooterChar">
    <w:name w:val="Footer Char"/>
    <w:basedOn w:val="DefaultParagraphFont"/>
    <w:uiPriority w:val="99"/>
    <w:rsid w:val="00BB6E22"/>
    <w:rPr>
      <w:sz w:val="24"/>
      <w:szCs w:val="24"/>
    </w:rPr>
  </w:style>
  <w:style w:type="paragraph" w:customStyle="1" w:styleId="Heading">
    <w:name w:val="Heading"/>
    <w:basedOn w:val="Normal"/>
    <w:next w:val="BodyText"/>
    <w:rsid w:val="00BB6E22"/>
    <w:pPr>
      <w:jc w:val="center"/>
    </w:pPr>
    <w:rPr>
      <w:rFonts w:ascii="VNI-Times" w:hAnsi="VNI-Times" w:cs="VNI-Times"/>
      <w:b/>
      <w:sz w:val="32"/>
      <w:szCs w:val="20"/>
    </w:rPr>
  </w:style>
  <w:style w:type="paragraph" w:styleId="BodyText">
    <w:name w:val="Body Text"/>
    <w:basedOn w:val="Normal"/>
    <w:rsid w:val="00BB6E22"/>
    <w:pPr>
      <w:spacing w:after="120"/>
    </w:pPr>
  </w:style>
  <w:style w:type="paragraph" w:styleId="List">
    <w:name w:val="List"/>
    <w:basedOn w:val="BodyText"/>
    <w:rsid w:val="00BB6E22"/>
    <w:rPr>
      <w:rFonts w:cs="Mangal"/>
    </w:rPr>
  </w:style>
  <w:style w:type="paragraph" w:styleId="Caption">
    <w:name w:val="caption"/>
    <w:basedOn w:val="Normal"/>
    <w:qFormat/>
    <w:rsid w:val="00BB6E2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BB6E22"/>
    <w:pPr>
      <w:suppressLineNumbers/>
    </w:pPr>
    <w:rPr>
      <w:rFonts w:cs="Mangal"/>
    </w:rPr>
  </w:style>
  <w:style w:type="paragraph" w:styleId="Header">
    <w:name w:val="header"/>
    <w:basedOn w:val="Normal"/>
    <w:rsid w:val="00BB6E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uiPriority w:val="99"/>
    <w:rsid w:val="00BB6E22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rsid w:val="00BB6E22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BB6E22"/>
    <w:rPr>
      <w:b/>
      <w:bCs/>
    </w:rPr>
  </w:style>
  <w:style w:type="paragraph" w:styleId="BalloonText">
    <w:name w:val="Balloon Text"/>
    <w:basedOn w:val="Normal"/>
    <w:rsid w:val="00BB6E22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BB6E2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TableContents">
    <w:name w:val="Table Contents"/>
    <w:basedOn w:val="Normal"/>
    <w:rsid w:val="00BB6E22"/>
    <w:pPr>
      <w:suppressLineNumbers/>
    </w:pPr>
  </w:style>
  <w:style w:type="paragraph" w:customStyle="1" w:styleId="TableHeading">
    <w:name w:val="Table Heading"/>
    <w:basedOn w:val="TableContents"/>
    <w:rsid w:val="00BB6E22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BB6E22"/>
  </w:style>
  <w:style w:type="paragraph" w:styleId="NormalWeb">
    <w:name w:val="Normal (Web)"/>
    <w:basedOn w:val="Normal"/>
    <w:uiPriority w:val="99"/>
    <w:rsid w:val="002463CD"/>
    <w:pPr>
      <w:suppressAutoHyphens w:val="0"/>
      <w:spacing w:before="100" w:beforeAutospacing="1" w:after="100" w:afterAutospacing="1"/>
    </w:pPr>
    <w:rPr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B7578"/>
    <w:pPr>
      <w:ind w:left="720"/>
      <w:contextualSpacing/>
    </w:pPr>
  </w:style>
  <w:style w:type="paragraph" w:customStyle="1" w:styleId="Char0">
    <w:name w:val="Char"/>
    <w:basedOn w:val="Normal"/>
    <w:rsid w:val="00122DAE"/>
    <w:pPr>
      <w:suppressAutoHyphens w:val="0"/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customStyle="1" w:styleId="Char1">
    <w:name w:val="Char"/>
    <w:basedOn w:val="Normal"/>
    <w:rsid w:val="001A382F"/>
    <w:pPr>
      <w:suppressAutoHyphens w:val="0"/>
      <w:spacing w:after="160" w:line="240" w:lineRule="exact"/>
    </w:pPr>
    <w:rPr>
      <w:rFonts w:ascii="Verdana" w:hAnsi="Verdana"/>
      <w:sz w:val="20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1C305E"/>
    <w:rPr>
      <w:rFonts w:ascii=".VnTime" w:hAnsi=".VnTime"/>
      <w:i/>
      <w:sz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7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ListParagraphChar">
    <w:name w:val="List Paragraph Char"/>
    <w:link w:val="ListParagraph"/>
    <w:uiPriority w:val="34"/>
    <w:rsid w:val="00A95881"/>
    <w:rPr>
      <w:sz w:val="24"/>
      <w:szCs w:val="24"/>
      <w:lang w:eastAsia="zh-CN"/>
    </w:rPr>
  </w:style>
  <w:style w:type="paragraph" w:customStyle="1" w:styleId="CharCharCharCharCharCharChar">
    <w:name w:val="Char Char Char Char Char Char Char"/>
    <w:basedOn w:val="Normal"/>
    <w:next w:val="Normal"/>
    <w:autoRedefine/>
    <w:semiHidden/>
    <w:rsid w:val="000B183F"/>
    <w:pPr>
      <w:suppressAutoHyphens w:val="0"/>
      <w:spacing w:before="120" w:after="120" w:line="312" w:lineRule="auto"/>
      <w:jc w:val="left"/>
    </w:pPr>
    <w:rPr>
      <w:sz w:val="28"/>
      <w:szCs w:val="28"/>
      <w:lang w:eastAsia="en-US"/>
    </w:rPr>
  </w:style>
  <w:style w:type="table" w:styleId="TableGrid">
    <w:name w:val="Table Grid"/>
    <w:basedOn w:val="TableNormal"/>
    <w:uiPriority w:val="59"/>
    <w:rsid w:val="00963E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F13A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13AB"/>
    <w:rPr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2F13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0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2B620-CF68-47DA-B51A-25506FB65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Thủ tục tuyển dụng và đào tạo</vt:lpstr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Thủ tục tuyển dụng và đào tạo</dc:title>
  <dc:creator>linhnh</dc:creator>
  <cp:lastModifiedBy>Administrator</cp:lastModifiedBy>
  <cp:revision>2</cp:revision>
  <cp:lastPrinted>2021-06-29T03:30:00Z</cp:lastPrinted>
  <dcterms:created xsi:type="dcterms:W3CDTF">2021-07-01T22:23:00Z</dcterms:created>
  <dcterms:modified xsi:type="dcterms:W3CDTF">2021-07-01T22:23:00Z</dcterms:modified>
</cp:coreProperties>
</file>